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F0E12" w14:textId="77777777" w:rsidR="00A53B73" w:rsidRPr="00212C99" w:rsidRDefault="00A53B73" w:rsidP="00212C99">
      <w:pPr>
        <w:ind w:left="1135" w:right="850"/>
        <w:jc w:val="center"/>
        <w:rPr>
          <w:rFonts w:ascii="Arial" w:hAnsi="Arial" w:cs="Arial"/>
          <w:b/>
          <w:sz w:val="22"/>
        </w:rPr>
      </w:pPr>
      <w:bookmarkStart w:id="0" w:name="OLE_LINK1"/>
    </w:p>
    <w:p w14:paraId="504B8A7A" w14:textId="77777777" w:rsidR="00A53B73" w:rsidRPr="00212C99" w:rsidRDefault="00A53B73" w:rsidP="00212C99">
      <w:pPr>
        <w:ind w:left="1135" w:right="850"/>
        <w:jc w:val="center"/>
        <w:rPr>
          <w:rFonts w:ascii="Arial" w:hAnsi="Arial" w:cs="Arial"/>
          <w:b/>
          <w:sz w:val="22"/>
        </w:rPr>
      </w:pPr>
    </w:p>
    <w:p w14:paraId="7D0C3E29" w14:textId="6F68AF9A" w:rsidR="00A53B73" w:rsidRPr="006D7C5E" w:rsidRDefault="00A53B73" w:rsidP="00212C99">
      <w:pPr>
        <w:jc w:val="center"/>
        <w:rPr>
          <w:rFonts w:ascii="Arial" w:hAnsi="Arial" w:cs="Arial"/>
          <w:b/>
          <w:color w:val="808080"/>
          <w:sz w:val="28"/>
          <w:szCs w:val="28"/>
          <w14:shadow w14:blurRad="50800" w14:dist="38100" w14:dir="2700000" w14:sx="100000" w14:sy="100000" w14:kx="0" w14:ky="0" w14:algn="tl">
            <w14:srgbClr w14:val="000000">
              <w14:alpha w14:val="60000"/>
            </w14:srgbClr>
          </w14:shadow>
        </w:rPr>
      </w:pPr>
      <w:r w:rsidRPr="006D7C5E">
        <w:rPr>
          <w:rFonts w:ascii="Arial" w:hAnsi="Arial" w:cs="Arial"/>
          <w:b/>
          <w:color w:val="808080"/>
          <w:sz w:val="28"/>
          <w:szCs w:val="28"/>
          <w14:shadow w14:blurRad="50800" w14:dist="38100" w14:dir="2700000" w14:sx="100000" w14:sy="100000" w14:kx="0" w14:ky="0" w14:algn="tl">
            <w14:srgbClr w14:val="000000">
              <w14:alpha w14:val="60000"/>
            </w14:srgbClr>
          </w14:shadow>
        </w:rPr>
        <w:t xml:space="preserve">MARCHE PUBLIC DE </w:t>
      </w:r>
      <w:r w:rsidR="0082047D">
        <w:rPr>
          <w:rFonts w:ascii="Arial" w:hAnsi="Arial" w:cs="Arial"/>
          <w:b/>
          <w:color w:val="808080"/>
          <w:sz w:val="28"/>
          <w:szCs w:val="28"/>
          <w14:shadow w14:blurRad="50800" w14:dist="38100" w14:dir="2700000" w14:sx="100000" w14:sy="100000" w14:kx="0" w14:ky="0" w14:algn="tl">
            <w14:srgbClr w14:val="000000">
              <w14:alpha w14:val="60000"/>
            </w14:srgbClr>
          </w14:shadow>
        </w:rPr>
        <w:t>TRAVAUX</w:t>
      </w:r>
    </w:p>
    <w:p w14:paraId="59B9B4E9" w14:textId="77777777" w:rsidR="00A53B73" w:rsidRPr="00212C99" w:rsidRDefault="00A53B73" w:rsidP="00212C99">
      <w:pPr>
        <w:pBdr>
          <w:bottom w:val="single" w:sz="12" w:space="1" w:color="808080"/>
        </w:pBdr>
        <w:jc w:val="center"/>
        <w:rPr>
          <w:rFonts w:ascii="Arial" w:hAnsi="Arial" w:cs="Arial"/>
          <w:b/>
          <w:sz w:val="32"/>
        </w:rPr>
      </w:pPr>
    </w:p>
    <w:p w14:paraId="445E3EF6" w14:textId="77777777" w:rsidR="00A53B73" w:rsidRDefault="00A53B73" w:rsidP="00212C99">
      <w:pPr>
        <w:jc w:val="center"/>
        <w:rPr>
          <w:rFonts w:ascii="Arial" w:hAnsi="Arial" w:cs="Arial"/>
        </w:rPr>
      </w:pPr>
    </w:p>
    <w:p w14:paraId="6EA247EB" w14:textId="77777777" w:rsidR="00F63033" w:rsidRDefault="00F63033" w:rsidP="00212C99">
      <w:pPr>
        <w:jc w:val="center"/>
        <w:rPr>
          <w:rFonts w:ascii="Arial" w:hAnsi="Arial" w:cs="Arial"/>
        </w:rPr>
      </w:pPr>
    </w:p>
    <w:p w14:paraId="62ADF96E" w14:textId="77777777" w:rsidR="00F63033" w:rsidRDefault="00F63033" w:rsidP="00212C99">
      <w:pPr>
        <w:jc w:val="center"/>
        <w:rPr>
          <w:rFonts w:ascii="Arial" w:hAnsi="Arial" w:cs="Arial"/>
        </w:rPr>
      </w:pPr>
    </w:p>
    <w:p w14:paraId="4746E2ED" w14:textId="5D644F40" w:rsidR="00F63033" w:rsidRDefault="00F63033" w:rsidP="00212C99">
      <w:pPr>
        <w:jc w:val="center"/>
        <w:rPr>
          <w:noProof/>
        </w:rPr>
      </w:pPr>
    </w:p>
    <w:p w14:paraId="6C4132EC" w14:textId="044654E7" w:rsidR="001F2EC8" w:rsidRPr="00212C99" w:rsidRDefault="001F2EC8" w:rsidP="00212C99">
      <w:pPr>
        <w:jc w:val="center"/>
        <w:rPr>
          <w:rFonts w:ascii="Arial" w:hAnsi="Arial" w:cs="Arial"/>
        </w:rPr>
      </w:pPr>
      <w:r w:rsidRPr="007E59C6">
        <w:rPr>
          <w:noProof/>
        </w:rPr>
        <w:drawing>
          <wp:inline distT="0" distB="0" distL="0" distR="0" wp14:anchorId="379FF033" wp14:editId="25889845">
            <wp:extent cx="4191000" cy="114871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0" cy="1148715"/>
                    </a:xfrm>
                    <a:prstGeom prst="rect">
                      <a:avLst/>
                    </a:prstGeom>
                    <a:noFill/>
                    <a:ln>
                      <a:noFill/>
                    </a:ln>
                  </pic:spPr>
                </pic:pic>
              </a:graphicData>
            </a:graphic>
          </wp:inline>
        </w:drawing>
      </w:r>
    </w:p>
    <w:p w14:paraId="057C8281" w14:textId="77777777" w:rsidR="00A53B73" w:rsidRPr="00212C99" w:rsidRDefault="00A53B73" w:rsidP="00212C99">
      <w:pPr>
        <w:pStyle w:val="Chapitre"/>
        <w:pBdr>
          <w:bottom w:val="thinThickSmallGap" w:sz="12" w:space="1" w:color="808080"/>
        </w:pBdr>
        <w:ind w:right="135"/>
        <w:rPr>
          <w:rFonts w:ascii="Arial" w:hAnsi="Arial" w:cs="Arial"/>
          <w:color w:val="808080"/>
          <w:sz w:val="32"/>
        </w:rPr>
      </w:pPr>
    </w:p>
    <w:p w14:paraId="744CFD34" w14:textId="77777777" w:rsidR="00BE7B2A" w:rsidRPr="00282A9C" w:rsidRDefault="00BE7B2A" w:rsidP="00BE7B2A">
      <w:pPr>
        <w:pStyle w:val="Chapitre"/>
        <w:pBdr>
          <w:bottom w:val="thinThickSmallGap" w:sz="12" w:space="1" w:color="808080"/>
        </w:pBdr>
        <w:ind w:right="135"/>
        <w:rPr>
          <w:rFonts w:ascii="Arial" w:hAnsi="Arial" w:cs="Arial"/>
          <w:color w:val="auto"/>
          <w:sz w:val="44"/>
        </w:rPr>
      </w:pPr>
    </w:p>
    <w:p w14:paraId="3F6DDFF2" w14:textId="77777777" w:rsidR="0082047D" w:rsidRDefault="0082047D" w:rsidP="00BE7B2A">
      <w:pPr>
        <w:ind w:right="135"/>
        <w:jc w:val="center"/>
        <w:rPr>
          <w:rFonts w:ascii="Arial" w:hAnsi="Arial" w:cs="Arial"/>
          <w:b/>
          <w:bCs/>
          <w:sz w:val="32"/>
          <w:szCs w:val="32"/>
        </w:rPr>
      </w:pPr>
    </w:p>
    <w:p w14:paraId="303991A5" w14:textId="1B13FF52" w:rsidR="003113DC" w:rsidRPr="0082047D" w:rsidRDefault="0082047D" w:rsidP="0082047D">
      <w:pPr>
        <w:ind w:right="135"/>
        <w:jc w:val="center"/>
        <w:rPr>
          <w:rFonts w:ascii="Arial" w:hAnsi="Arial" w:cs="Arial"/>
          <w:sz w:val="44"/>
        </w:rPr>
      </w:pPr>
      <w:r>
        <w:rPr>
          <w:rFonts w:ascii="Arial" w:hAnsi="Arial" w:cs="Arial"/>
          <w:b/>
          <w:bCs/>
          <w:sz w:val="32"/>
          <w:szCs w:val="32"/>
        </w:rPr>
        <w:t xml:space="preserve">TRAVAUX </w:t>
      </w:r>
      <w:r w:rsidR="00A130BA">
        <w:rPr>
          <w:rFonts w:ascii="Arial" w:hAnsi="Arial" w:cs="Arial"/>
          <w:b/>
          <w:bCs/>
          <w:sz w:val="32"/>
          <w:szCs w:val="32"/>
        </w:rPr>
        <w:t>DE</w:t>
      </w:r>
      <w:r w:rsidR="00A130BA" w:rsidRPr="00D30B1C">
        <w:rPr>
          <w:rFonts w:ascii="Arial" w:hAnsi="Arial" w:cs="Arial"/>
          <w:b/>
          <w:bCs/>
          <w:sz w:val="32"/>
          <w:szCs w:val="32"/>
        </w:rPr>
        <w:t xml:space="preserve"> </w:t>
      </w:r>
      <w:r w:rsidR="00A130BA">
        <w:rPr>
          <w:rFonts w:ascii="Arial" w:hAnsi="Arial" w:cs="Arial"/>
          <w:b/>
          <w:bCs/>
          <w:sz w:val="32"/>
          <w:szCs w:val="32"/>
        </w:rPr>
        <w:t>SECURISATION DES VOIES ONDULEES IT (INTEGRANT LA SEPARATION DE LA PARTIE IT EDITIQUE/BUREAUTIQUE) DU DATACENTER DE SAINT PRIEST</w:t>
      </w:r>
    </w:p>
    <w:p w14:paraId="37ED4CBA" w14:textId="77777777" w:rsidR="00BE7B2A" w:rsidRPr="00282A9C" w:rsidRDefault="00BE7B2A" w:rsidP="0082047D">
      <w:pPr>
        <w:pStyle w:val="Chapitre"/>
        <w:pBdr>
          <w:bottom w:val="thinThickSmallGap" w:sz="12" w:space="0" w:color="808080"/>
        </w:pBdr>
        <w:ind w:right="135"/>
        <w:jc w:val="left"/>
        <w:rPr>
          <w:rFonts w:ascii="Arial" w:hAnsi="Arial" w:cs="Arial"/>
          <w:color w:val="auto"/>
          <w:sz w:val="44"/>
        </w:rPr>
      </w:pPr>
    </w:p>
    <w:p w14:paraId="25A53D0F" w14:textId="77777777" w:rsidR="00BE7B2A" w:rsidRPr="00394C0E" w:rsidRDefault="00BE7B2A" w:rsidP="00BE7B2A">
      <w:pPr>
        <w:tabs>
          <w:tab w:val="left" w:pos="2835"/>
        </w:tabs>
        <w:ind w:right="135"/>
        <w:jc w:val="center"/>
        <w:rPr>
          <w:rFonts w:ascii="Century Gothic" w:hAnsi="Century Gothic"/>
          <w:b/>
          <w:sz w:val="40"/>
          <w14:shadow w14:blurRad="50800" w14:dist="38100" w14:dir="2700000" w14:sx="100000" w14:sy="100000" w14:kx="0" w14:ky="0" w14:algn="tl">
            <w14:srgbClr w14:val="000000">
              <w14:alpha w14:val="60000"/>
            </w14:srgbClr>
          </w14:shadow>
        </w:rPr>
      </w:pPr>
    </w:p>
    <w:p w14:paraId="497958F5" w14:textId="3A3136F6" w:rsidR="001D221C" w:rsidRPr="00BF249D" w:rsidRDefault="0082047D" w:rsidP="001D221C">
      <w:pPr>
        <w:tabs>
          <w:tab w:val="left" w:pos="2835"/>
        </w:tabs>
        <w:spacing w:after="240"/>
        <w:ind w:right="135"/>
        <w:jc w:val="center"/>
        <w:rPr>
          <w:rFonts w:ascii="Arial" w:hAnsi="Arial" w:cs="Arial"/>
          <w:b/>
          <w:sz w:val="40"/>
        </w:rPr>
      </w:pPr>
      <w:r>
        <w:rPr>
          <w:rFonts w:ascii="Arial" w:hAnsi="Arial" w:cs="Arial"/>
          <w:b/>
          <w:sz w:val="40"/>
        </w:rPr>
        <w:t>Procédure adaptée</w:t>
      </w:r>
    </w:p>
    <w:p w14:paraId="4F569CA0" w14:textId="3B1F786F" w:rsidR="001D221C" w:rsidRPr="0054748E" w:rsidRDefault="001D221C" w:rsidP="6D84A4EC">
      <w:pPr>
        <w:tabs>
          <w:tab w:val="left" w:pos="2835"/>
        </w:tabs>
        <w:ind w:right="135"/>
        <w:jc w:val="center"/>
        <w:rPr>
          <w:rFonts w:ascii="Arial" w:hAnsi="Arial" w:cs="Arial"/>
          <w:b/>
          <w:bCs/>
          <w:color w:val="FF0000"/>
          <w:sz w:val="32"/>
          <w:szCs w:val="32"/>
          <w14:shadow w14:blurRad="50800" w14:dist="38100" w14:dir="2700000" w14:sx="100000" w14:sy="100000" w14:kx="0" w14:ky="0" w14:algn="tl">
            <w14:srgbClr w14:val="000000">
              <w14:alpha w14:val="60000"/>
            </w14:srgbClr>
          </w14:shadow>
        </w:rPr>
      </w:pPr>
      <w:r w:rsidRPr="6D84A4EC">
        <w:rPr>
          <w:rFonts w:ascii="Arial" w:hAnsi="Arial" w:cs="Arial"/>
          <w:b/>
          <w:bCs/>
          <w:sz w:val="32"/>
          <w:szCs w:val="32"/>
          <w14:shadow w14:blurRad="50800" w14:dist="38100" w14:dir="2700000" w14:sx="100000" w14:sy="100000" w14:kx="0" w14:ky="0" w14:algn="tl">
            <w14:srgbClr w14:val="000000">
              <w14:alpha w14:val="60000"/>
            </w14:srgbClr>
          </w14:shadow>
        </w:rPr>
        <w:t xml:space="preserve">N° de procédure : </w:t>
      </w:r>
      <w:r w:rsidRPr="00F67B17">
        <w:rPr>
          <w:rFonts w:ascii="Arial" w:hAnsi="Arial" w:cs="Arial"/>
          <w:b/>
          <w:bCs/>
          <w:sz w:val="32"/>
          <w:szCs w:val="32"/>
          <w14:shadow w14:blurRad="50800" w14:dist="38100" w14:dir="2700000" w14:sx="100000" w14:sy="100000" w14:kx="0" w14:ky="0" w14:algn="tl">
            <w14:srgbClr w14:val="000000">
              <w14:alpha w14:val="60000"/>
            </w14:srgbClr>
          </w14:shadow>
        </w:rPr>
        <w:t>P</w:t>
      </w:r>
      <w:r w:rsidR="696B496F" w:rsidRPr="00F67B17">
        <w:rPr>
          <w:rFonts w:ascii="Arial" w:hAnsi="Arial" w:cs="Arial"/>
          <w:b/>
          <w:bCs/>
          <w:sz w:val="32"/>
          <w:szCs w:val="32"/>
          <w14:shadow w14:blurRad="50800" w14:dist="38100" w14:dir="2700000" w14:sx="100000" w14:sy="100000" w14:kx="0" w14:ky="0" w14:algn="tl">
            <w14:srgbClr w14:val="000000">
              <w14:alpha w14:val="60000"/>
            </w14:srgbClr>
          </w14:shadow>
        </w:rPr>
        <w:t>2</w:t>
      </w:r>
      <w:r w:rsidR="0082047D">
        <w:rPr>
          <w:rFonts w:ascii="Arial" w:hAnsi="Arial" w:cs="Arial"/>
          <w:b/>
          <w:bCs/>
          <w:sz w:val="32"/>
          <w:szCs w:val="32"/>
          <w14:shadow w14:blurRad="50800" w14:dist="38100" w14:dir="2700000" w14:sx="100000" w14:sy="100000" w14:kx="0" w14:ky="0" w14:algn="tl">
            <w14:srgbClr w14:val="000000">
              <w14:alpha w14:val="60000"/>
            </w14:srgbClr>
          </w14:shadow>
        </w:rPr>
        <w:t>51</w:t>
      </w:r>
      <w:r w:rsidR="00A130BA">
        <w:rPr>
          <w:rFonts w:ascii="Arial" w:hAnsi="Arial" w:cs="Arial"/>
          <w:b/>
          <w:bCs/>
          <w:sz w:val="32"/>
          <w:szCs w:val="32"/>
          <w14:shadow w14:blurRad="50800" w14:dist="38100" w14:dir="2700000" w14:sx="100000" w14:sy="100000" w14:kx="0" w14:ky="0" w14:algn="tl">
            <w14:srgbClr w14:val="000000">
              <w14:alpha w14:val="60000"/>
            </w14:srgbClr>
          </w14:shadow>
        </w:rPr>
        <w:t>4</w:t>
      </w:r>
      <w:r w:rsidR="0082047D">
        <w:rPr>
          <w:rFonts w:ascii="Arial" w:hAnsi="Arial" w:cs="Arial"/>
          <w:b/>
          <w:bCs/>
          <w:sz w:val="32"/>
          <w:szCs w:val="32"/>
          <w14:shadow w14:blurRad="50800" w14:dist="38100" w14:dir="2700000" w14:sx="100000" w14:sy="100000" w14:kx="0" w14:ky="0" w14:algn="tl">
            <w14:srgbClr w14:val="000000">
              <w14:alpha w14:val="60000"/>
            </w14:srgbClr>
          </w14:shadow>
        </w:rPr>
        <w:t>-PA-DSI</w:t>
      </w:r>
    </w:p>
    <w:p w14:paraId="4A957AA3" w14:textId="77777777" w:rsidR="006D7C5E" w:rsidRDefault="006D7C5E" w:rsidP="00A54F74">
      <w:pPr>
        <w:jc w:val="center"/>
        <w:rPr>
          <w:rFonts w:ascii="Arial" w:hAnsi="Arial" w:cs="Arial"/>
          <w:b/>
          <w:sz w:val="24"/>
        </w:rPr>
      </w:pPr>
    </w:p>
    <w:p w14:paraId="79DE99BC" w14:textId="77777777" w:rsidR="00A54F74" w:rsidRPr="00A54F74" w:rsidRDefault="00A54F74" w:rsidP="00A54F74">
      <w:pPr>
        <w:rPr>
          <w:rFonts w:ascii="Arial" w:hAnsi="Arial" w:cs="Arial"/>
        </w:rPr>
      </w:pPr>
    </w:p>
    <w:p w14:paraId="6BBCB595" w14:textId="77777777" w:rsidR="00A54F74" w:rsidRPr="00A54F74" w:rsidRDefault="00A54F74" w:rsidP="00A54F74">
      <w:pPr>
        <w:rPr>
          <w:rFonts w:ascii="Arial" w:hAnsi="Arial" w:cs="Arial"/>
        </w:rPr>
      </w:pPr>
    </w:p>
    <w:p w14:paraId="418F11BC" w14:textId="77777777" w:rsidR="00A54F74" w:rsidRPr="00A54F74" w:rsidRDefault="00A54F74" w:rsidP="00C555CD">
      <w:pPr>
        <w:jc w:val="center"/>
        <w:rPr>
          <w:rFonts w:ascii="Arial" w:hAnsi="Arial" w:cs="Arial"/>
        </w:rPr>
      </w:pPr>
    </w:p>
    <w:p w14:paraId="28A835D6" w14:textId="77777777" w:rsidR="00A54F74" w:rsidRPr="00A54F74" w:rsidRDefault="00A54F74" w:rsidP="00A54F74">
      <w:pPr>
        <w:framePr w:wrap="auto" w:vAnchor="text" w:hAnchor="page" w:x="3745" w:y="214"/>
        <w:ind w:left="708"/>
        <w:outlineLvl w:val="8"/>
        <w:rPr>
          <w:rFonts w:ascii="Arial" w:hAnsi="Arial" w:cs="Arial"/>
          <w:b/>
          <w:i/>
          <w:sz w:val="40"/>
        </w:rPr>
      </w:pPr>
      <w:r w:rsidRPr="00A54F74">
        <w:rPr>
          <w:rFonts w:ascii="Arial" w:hAnsi="Arial" w:cs="Arial"/>
          <w:b/>
          <w:i/>
          <w:sz w:val="40"/>
        </w:rPr>
        <w:t>Acte d’Engagement</w:t>
      </w:r>
    </w:p>
    <w:p w14:paraId="582612BB" w14:textId="77777777" w:rsidR="00A54F74" w:rsidRPr="00A54F74" w:rsidRDefault="00A54F74" w:rsidP="00A54F74">
      <w:pPr>
        <w:rPr>
          <w:rFonts w:ascii="Arial" w:hAnsi="Arial" w:cs="Arial"/>
        </w:rPr>
      </w:pPr>
    </w:p>
    <w:p w14:paraId="47A96E6B" w14:textId="77777777" w:rsidR="00A54F74" w:rsidRPr="00A54F74" w:rsidRDefault="00A54F74" w:rsidP="00A54F74">
      <w:pPr>
        <w:rPr>
          <w:rFonts w:ascii="Arial" w:hAnsi="Arial" w:cs="Arial"/>
        </w:rPr>
      </w:pPr>
    </w:p>
    <w:p w14:paraId="68467570" w14:textId="004B33DF" w:rsidR="00212C99" w:rsidRPr="006829C3" w:rsidRDefault="00212C99" w:rsidP="00212C99">
      <w:pPr>
        <w:rPr>
          <w:rFonts w:ascii="Arial" w:hAnsi="Arial" w:cs="Arial"/>
          <w:sz w:val="22"/>
          <w:szCs w:val="22"/>
        </w:rPr>
      </w:pPr>
      <w:r>
        <w:rPr>
          <w:rFonts w:ascii="Arial" w:hAnsi="Arial" w:cs="Arial"/>
          <w:color w:val="000000"/>
          <w:sz w:val="22"/>
        </w:rPr>
        <w:br w:type="page"/>
      </w:r>
    </w:p>
    <w:p w14:paraId="721425C6" w14:textId="38A35751" w:rsidR="00A53B73" w:rsidRPr="006829C3" w:rsidRDefault="00A53B73" w:rsidP="00212C99">
      <w:pPr>
        <w:pStyle w:val="Titre2"/>
        <w:numPr>
          <w:ilvl w:val="0"/>
          <w:numId w:val="0"/>
        </w:numPr>
        <w:pBdr>
          <w:bottom w:val="single" w:sz="4" w:space="1" w:color="auto"/>
        </w:pBdr>
        <w:shd w:val="clear" w:color="auto" w:fill="D9D9D9"/>
        <w:jc w:val="both"/>
        <w:rPr>
          <w:rFonts w:cs="Arial"/>
          <w:sz w:val="22"/>
          <w:szCs w:val="22"/>
        </w:rPr>
      </w:pPr>
      <w:bookmarkStart w:id="1" w:name="_Toc211140175"/>
      <w:r w:rsidRPr="006829C3">
        <w:rPr>
          <w:rFonts w:cs="Arial"/>
          <w:sz w:val="22"/>
          <w:szCs w:val="22"/>
        </w:rPr>
        <w:lastRenderedPageBreak/>
        <w:t xml:space="preserve">ARTICLE 1 - </w:t>
      </w:r>
      <w:r w:rsidR="006829C3" w:rsidRPr="006829C3">
        <w:rPr>
          <w:rFonts w:cs="Arial"/>
          <w:sz w:val="22"/>
          <w:szCs w:val="22"/>
        </w:rPr>
        <w:t>IDENTIFIANTS</w:t>
      </w:r>
      <w:bookmarkEnd w:id="1"/>
    </w:p>
    <w:p w14:paraId="09F9FFD7" w14:textId="77777777" w:rsidR="00A53B73" w:rsidRPr="00212C99"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6D88597" w14:textId="77777777" w:rsidR="00FD2CCA" w:rsidRDefault="00FD2CCA"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p>
    <w:p w14:paraId="4B89CB52" w14:textId="77777777" w:rsidR="00A53B73" w:rsidRPr="00A364E3"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r w:rsidRPr="00A364E3">
        <w:rPr>
          <w:rFonts w:ascii="Arial" w:hAnsi="Arial" w:cs="Arial"/>
          <w:color w:val="000000"/>
          <w:u w:val="single"/>
        </w:rPr>
        <w:t>Pouvoir adjudicateur</w:t>
      </w:r>
    </w:p>
    <w:p w14:paraId="0049DDFD" w14:textId="77777777" w:rsidR="00A53B73" w:rsidRPr="006829C3" w:rsidRDefault="00A53B73" w:rsidP="00212C99">
      <w:pPr>
        <w:pStyle w:val="Corpsdetexte3"/>
        <w:spacing w:line="240" w:lineRule="auto"/>
        <w:jc w:val="both"/>
        <w:rPr>
          <w:rFonts w:ascii="Arial" w:hAnsi="Arial" w:cs="Arial"/>
          <w:color w:val="000000"/>
          <w:sz w:val="20"/>
          <w:u w:val="none"/>
        </w:rPr>
      </w:pPr>
    </w:p>
    <w:p w14:paraId="2CD5D42E" w14:textId="77777777" w:rsidR="006E5022" w:rsidRPr="00DE7C6B" w:rsidRDefault="006E5022" w:rsidP="006E5022">
      <w:pPr>
        <w:keepNext/>
        <w:spacing w:before="120" w:after="120"/>
        <w:jc w:val="both"/>
        <w:outlineLvl w:val="0"/>
        <w:rPr>
          <w:rFonts w:ascii="Arial" w:hAnsi="Arial" w:cs="Arial"/>
          <w:bCs/>
          <w:kern w:val="32"/>
        </w:rPr>
      </w:pPr>
      <w:bookmarkStart w:id="2" w:name="_Toc404688294"/>
      <w:bookmarkStart w:id="3" w:name="_Toc404689743"/>
      <w:bookmarkStart w:id="4" w:name="_Toc405816733"/>
      <w:bookmarkStart w:id="5" w:name="_Toc405890989"/>
      <w:bookmarkStart w:id="6" w:name="_Toc405892707"/>
      <w:bookmarkStart w:id="7" w:name="_Toc406427919"/>
      <w:bookmarkStart w:id="8" w:name="_Toc447718191"/>
      <w:bookmarkStart w:id="9" w:name="_Toc449012821"/>
      <w:bookmarkStart w:id="10" w:name="_Toc464462103"/>
      <w:bookmarkStart w:id="11" w:name="_Toc498530295"/>
      <w:bookmarkStart w:id="12" w:name="_Toc499028553"/>
      <w:r w:rsidRPr="00DE7C6B">
        <w:rPr>
          <w:rFonts w:ascii="Arial" w:hAnsi="Arial" w:cs="Arial"/>
          <w:b/>
          <w:bCs/>
          <w:kern w:val="32"/>
        </w:rPr>
        <w:t>Agence Centrale des Organismes de Sécurité Sociale (ACOSS)</w:t>
      </w:r>
      <w:r w:rsidRPr="00DE7C6B">
        <w:rPr>
          <w:rFonts w:ascii="Arial" w:hAnsi="Arial" w:cs="Arial"/>
          <w:bCs/>
          <w:kern w:val="32"/>
        </w:rPr>
        <w:t xml:space="preserve">, </w:t>
      </w:r>
      <w:r w:rsidRPr="00212AAB">
        <w:rPr>
          <w:rFonts w:ascii="Arial" w:hAnsi="Arial" w:cs="Arial"/>
        </w:rPr>
        <w:t>établissement public national à caractère administratif (article L225.2 du code de la sécurité sociale).</w:t>
      </w:r>
      <w:bookmarkEnd w:id="2"/>
      <w:bookmarkEnd w:id="3"/>
      <w:bookmarkEnd w:id="4"/>
      <w:bookmarkEnd w:id="5"/>
      <w:bookmarkEnd w:id="6"/>
      <w:bookmarkEnd w:id="7"/>
      <w:bookmarkEnd w:id="8"/>
      <w:bookmarkEnd w:id="9"/>
      <w:bookmarkEnd w:id="10"/>
      <w:bookmarkEnd w:id="11"/>
      <w:bookmarkEnd w:id="12"/>
    </w:p>
    <w:p w14:paraId="2239B511" w14:textId="77777777" w:rsidR="006E5022" w:rsidRPr="00DE7C6B" w:rsidRDefault="006E5022" w:rsidP="006E5022">
      <w:pPr>
        <w:jc w:val="both"/>
        <w:rPr>
          <w:rFonts w:ascii="Arial" w:hAnsi="Arial" w:cs="Arial"/>
        </w:rPr>
      </w:pPr>
      <w:r w:rsidRPr="00DE7C6B">
        <w:rPr>
          <w:rFonts w:ascii="Arial" w:hAnsi="Arial" w:cs="Arial"/>
        </w:rPr>
        <w:t>36, rue de Valmy</w:t>
      </w:r>
    </w:p>
    <w:p w14:paraId="1AE41290" w14:textId="77777777" w:rsidR="006E5022" w:rsidRPr="00DE7C6B" w:rsidRDefault="006E5022" w:rsidP="006E5022">
      <w:pPr>
        <w:jc w:val="both"/>
        <w:rPr>
          <w:rFonts w:ascii="Arial" w:hAnsi="Arial" w:cs="Arial"/>
        </w:rPr>
      </w:pPr>
      <w:r w:rsidRPr="00DE7C6B">
        <w:rPr>
          <w:rFonts w:ascii="Arial" w:hAnsi="Arial" w:cs="Arial"/>
        </w:rPr>
        <w:t>93108 Montreuil cedex</w:t>
      </w:r>
    </w:p>
    <w:p w14:paraId="3AA8D96E" w14:textId="685F3439" w:rsidR="006E5022" w:rsidRDefault="00C555CD" w:rsidP="006E5022">
      <w:pPr>
        <w:jc w:val="both"/>
        <w:rPr>
          <w:rFonts w:ascii="Arial" w:hAnsi="Arial" w:cs="Arial"/>
        </w:rPr>
      </w:pPr>
      <w:r>
        <w:rPr>
          <w:rFonts w:ascii="Arial" w:hAnsi="Arial" w:cs="Arial"/>
        </w:rPr>
        <w:t>France</w:t>
      </w:r>
    </w:p>
    <w:p w14:paraId="7FE4DA67" w14:textId="531F19BB" w:rsidR="00C555CD" w:rsidRDefault="00C555CD" w:rsidP="006E5022">
      <w:pPr>
        <w:jc w:val="both"/>
        <w:rPr>
          <w:rFonts w:ascii="Arial" w:hAnsi="Arial" w:cs="Arial"/>
        </w:rPr>
      </w:pPr>
    </w:p>
    <w:p w14:paraId="6B2AE9FB" w14:textId="77777777" w:rsidR="00C555CD" w:rsidRPr="00DE7C6B" w:rsidRDefault="00C555CD" w:rsidP="006E5022">
      <w:pPr>
        <w:jc w:val="both"/>
        <w:rPr>
          <w:rFonts w:ascii="Arial" w:hAnsi="Arial" w:cs="Arial"/>
        </w:rPr>
      </w:pPr>
    </w:p>
    <w:p w14:paraId="6F079752" w14:textId="77777777" w:rsidR="006829C3" w:rsidRDefault="006829C3" w:rsidP="006829C3">
      <w:pPr>
        <w:spacing w:before="120" w:after="120"/>
        <w:jc w:val="both"/>
        <w:rPr>
          <w:rFonts w:ascii="Arial" w:hAnsi="Arial"/>
        </w:rPr>
      </w:pPr>
      <w:r>
        <w:rPr>
          <w:rFonts w:ascii="Arial" w:hAnsi="Arial"/>
          <w:u w:val="single"/>
        </w:rPr>
        <w:t>Objet du marché :</w:t>
      </w:r>
      <w:r>
        <w:rPr>
          <w:rFonts w:ascii="Arial" w:hAnsi="Arial"/>
        </w:rPr>
        <w:t xml:space="preserve"> </w:t>
      </w:r>
    </w:p>
    <w:p w14:paraId="1130CC65" w14:textId="64600611" w:rsidR="003113DC" w:rsidRDefault="00BE7B2A" w:rsidP="00A130BA">
      <w:pPr>
        <w:jc w:val="both"/>
        <w:rPr>
          <w:rFonts w:ascii="Arial" w:hAnsi="Arial" w:cs="Arial"/>
        </w:rPr>
      </w:pPr>
      <w:r w:rsidRPr="10513690">
        <w:rPr>
          <w:rFonts w:ascii="Arial" w:hAnsi="Arial" w:cs="Arial"/>
        </w:rPr>
        <w:t xml:space="preserve">Le présent marché porte sur </w:t>
      </w:r>
      <w:r w:rsidR="0082047D">
        <w:rPr>
          <w:rFonts w:ascii="Arial" w:hAnsi="Arial" w:cs="Arial"/>
          <w:color w:val="000000"/>
        </w:rPr>
        <w:t xml:space="preserve">des travaux </w:t>
      </w:r>
      <w:bookmarkStart w:id="13" w:name="_Hlk201061049"/>
      <w:r w:rsidR="00A130BA">
        <w:rPr>
          <w:rFonts w:ascii="Arial" w:hAnsi="Arial" w:cs="Arial"/>
          <w:szCs w:val="16"/>
        </w:rPr>
        <w:t xml:space="preserve">de sécurisation des voies ondulées IT (intégrant la partie IT éditique/bureautique) du datacenter sis </w:t>
      </w:r>
      <w:r w:rsidR="00A130BA" w:rsidRPr="005F3C14">
        <w:rPr>
          <w:rFonts w:ascii="Arial" w:hAnsi="Arial" w:cs="Arial"/>
        </w:rPr>
        <w:t>590 Cr du 3° Millénaire, 69800 Saint-Priest</w:t>
      </w:r>
      <w:bookmarkEnd w:id="13"/>
    </w:p>
    <w:p w14:paraId="55503381" w14:textId="77777777" w:rsidR="00C00C87" w:rsidRPr="00C00C87" w:rsidRDefault="00C00C87" w:rsidP="006829C3">
      <w:pPr>
        <w:pStyle w:val="Corpsdetexte3"/>
        <w:rPr>
          <w:rFonts w:ascii="Arial" w:hAnsi="Arial"/>
          <w:sz w:val="20"/>
          <w:u w:val="none"/>
        </w:rPr>
      </w:pPr>
    </w:p>
    <w:p w14:paraId="715946DD" w14:textId="77777777" w:rsidR="006829C3" w:rsidRPr="00C00C87" w:rsidRDefault="006829C3" w:rsidP="006829C3">
      <w:pPr>
        <w:pStyle w:val="Corpsdetexte3"/>
        <w:rPr>
          <w:rFonts w:ascii="Arial" w:hAnsi="Arial"/>
          <w:sz w:val="20"/>
        </w:rPr>
      </w:pPr>
      <w:r w:rsidRPr="00C00C87">
        <w:rPr>
          <w:rFonts w:ascii="Arial" w:hAnsi="Arial"/>
          <w:sz w:val="20"/>
        </w:rPr>
        <w:t>Nom, prénom, qualité du signataire du marché :</w:t>
      </w:r>
    </w:p>
    <w:p w14:paraId="090070B1" w14:textId="77777777" w:rsidR="006829C3" w:rsidRDefault="006829C3" w:rsidP="006829C3">
      <w:pPr>
        <w:pStyle w:val="En-tte"/>
        <w:tabs>
          <w:tab w:val="clear" w:pos="9072"/>
          <w:tab w:val="left" w:pos="1134"/>
          <w:tab w:val="left" w:pos="1843"/>
          <w:tab w:val="left" w:pos="8505"/>
        </w:tabs>
        <w:spacing w:line="240" w:lineRule="exact"/>
      </w:pPr>
    </w:p>
    <w:p w14:paraId="70EFF90F" w14:textId="4A4B4AFD" w:rsidR="006E5022" w:rsidRDefault="006E5022" w:rsidP="006E5022">
      <w:pPr>
        <w:pStyle w:val="En-tte"/>
        <w:tabs>
          <w:tab w:val="clear" w:pos="9072"/>
          <w:tab w:val="left" w:pos="1134"/>
          <w:tab w:val="left" w:pos="1843"/>
          <w:tab w:val="left" w:pos="8505"/>
        </w:tabs>
        <w:spacing w:line="240" w:lineRule="exact"/>
        <w:rPr>
          <w:rFonts w:cs="Arial"/>
        </w:rPr>
      </w:pPr>
      <w:r w:rsidRPr="00AD6B9E">
        <w:rPr>
          <w:rFonts w:cs="Arial"/>
        </w:rPr>
        <w:t xml:space="preserve">Monsieur </w:t>
      </w:r>
      <w:r w:rsidR="00320D89">
        <w:rPr>
          <w:rFonts w:cs="Arial"/>
        </w:rPr>
        <w:t>Damien IENTILE</w:t>
      </w:r>
      <w:r w:rsidRPr="00AD6B9E">
        <w:rPr>
          <w:rFonts w:cs="Arial"/>
        </w:rPr>
        <w:t xml:space="preserve">, Directeur </w:t>
      </w:r>
      <w:r w:rsidR="00954777">
        <w:rPr>
          <w:rFonts w:cs="Arial"/>
        </w:rPr>
        <w:t xml:space="preserve">Général </w:t>
      </w:r>
      <w:r w:rsidRPr="00AD6B9E">
        <w:rPr>
          <w:rFonts w:cs="Arial"/>
        </w:rPr>
        <w:t>de l’ACOSS</w:t>
      </w:r>
    </w:p>
    <w:p w14:paraId="4132AE95" w14:textId="77777777" w:rsidR="006829C3" w:rsidRDefault="006829C3" w:rsidP="006829C3">
      <w:pPr>
        <w:pStyle w:val="Corpsdetexte3"/>
        <w:rPr>
          <w:rFonts w:ascii="Arial" w:hAnsi="Arial"/>
          <w:sz w:val="20"/>
        </w:rPr>
      </w:pPr>
    </w:p>
    <w:p w14:paraId="506066F7" w14:textId="77777777" w:rsidR="006829C3" w:rsidRPr="006829C3" w:rsidRDefault="006829C3" w:rsidP="006829C3">
      <w:pPr>
        <w:pStyle w:val="Corpsdetexte3"/>
        <w:rPr>
          <w:rFonts w:ascii="Arial" w:hAnsi="Arial"/>
          <w:sz w:val="20"/>
        </w:rPr>
      </w:pPr>
      <w:r w:rsidRPr="006829C3">
        <w:rPr>
          <w:rFonts w:ascii="Arial" w:hAnsi="Arial"/>
          <w:sz w:val="20"/>
        </w:rPr>
        <w:t>Origine de son pouvoir de signature :</w:t>
      </w:r>
    </w:p>
    <w:p w14:paraId="1D5AED98" w14:textId="77777777" w:rsidR="006829C3" w:rsidRDefault="006829C3" w:rsidP="006829C3">
      <w:pPr>
        <w:tabs>
          <w:tab w:val="left" w:pos="1134"/>
          <w:tab w:val="left" w:pos="1843"/>
          <w:tab w:val="left" w:pos="8505"/>
        </w:tabs>
        <w:spacing w:line="240" w:lineRule="exact"/>
        <w:rPr>
          <w:rFonts w:ascii="Arial" w:hAnsi="Arial"/>
        </w:rPr>
      </w:pPr>
    </w:p>
    <w:p w14:paraId="4459AE38" w14:textId="454000F0" w:rsidR="006829C3" w:rsidRPr="006E5022" w:rsidRDefault="006E5022" w:rsidP="006E5022">
      <w:pPr>
        <w:jc w:val="both"/>
        <w:rPr>
          <w:rFonts w:ascii="Arial" w:hAnsi="Arial" w:cs="Arial"/>
        </w:rPr>
      </w:pPr>
      <w:r w:rsidRPr="00F20D53">
        <w:rPr>
          <w:rFonts w:ascii="Arial" w:hAnsi="Arial" w:cs="Arial"/>
        </w:rPr>
        <w:t xml:space="preserve">Décret du </w:t>
      </w:r>
      <w:r w:rsidR="0039494E" w:rsidRPr="003160A9">
        <w:rPr>
          <w:rFonts w:ascii="Arial" w:hAnsi="Arial" w:cs="Arial"/>
        </w:rPr>
        <w:t>2</w:t>
      </w:r>
      <w:r w:rsidR="00B67C20" w:rsidRPr="003160A9">
        <w:rPr>
          <w:rFonts w:ascii="Arial" w:hAnsi="Arial" w:cs="Arial"/>
        </w:rPr>
        <w:t>1</w:t>
      </w:r>
      <w:r w:rsidR="0039494E" w:rsidRPr="003160A9">
        <w:rPr>
          <w:rFonts w:ascii="Arial" w:hAnsi="Arial" w:cs="Arial"/>
        </w:rPr>
        <w:t xml:space="preserve"> février 2024</w:t>
      </w:r>
      <w:r w:rsidRPr="003160A9">
        <w:rPr>
          <w:rFonts w:ascii="Arial" w:hAnsi="Arial" w:cs="Arial"/>
        </w:rPr>
        <w:t xml:space="preserve"> </w:t>
      </w:r>
      <w:r w:rsidRPr="00F20D53">
        <w:rPr>
          <w:rFonts w:ascii="Arial" w:hAnsi="Arial" w:cs="Arial"/>
        </w:rPr>
        <w:t>portant nomination du directeur de l'Agence centrale des</w:t>
      </w:r>
      <w:r>
        <w:rPr>
          <w:rFonts w:ascii="Arial" w:hAnsi="Arial" w:cs="Arial"/>
        </w:rPr>
        <w:t xml:space="preserve"> organismes de sécurité sociale.</w:t>
      </w:r>
    </w:p>
    <w:p w14:paraId="3F7D778E" w14:textId="77777777" w:rsidR="00FD2CCA" w:rsidRPr="006829C3" w:rsidRDefault="00FD2CCA" w:rsidP="006829C3">
      <w:pPr>
        <w:pStyle w:val="Corpsdetexte3"/>
        <w:rPr>
          <w:rFonts w:ascii="Arial" w:hAnsi="Arial"/>
          <w:sz w:val="20"/>
        </w:rPr>
      </w:pPr>
    </w:p>
    <w:p w14:paraId="23A6F08A" w14:textId="77777777" w:rsidR="00E16685" w:rsidRPr="00E16685" w:rsidRDefault="00E16685" w:rsidP="00E16685">
      <w:pPr>
        <w:pStyle w:val="En-tte"/>
        <w:tabs>
          <w:tab w:val="left" w:pos="1134"/>
          <w:tab w:val="left" w:pos="1843"/>
          <w:tab w:val="left" w:pos="8505"/>
        </w:tabs>
        <w:spacing w:line="240" w:lineRule="exact"/>
        <w:rPr>
          <w:u w:val="single"/>
        </w:rPr>
      </w:pPr>
      <w:r w:rsidRPr="00E16685">
        <w:rPr>
          <w:u w:val="single"/>
        </w:rPr>
        <w:t>Désignation de la personne habilitée à donner les renseignements prévus aux articles R2191-59 à R2191-62 du Code de la commande publique :</w:t>
      </w:r>
    </w:p>
    <w:p w14:paraId="4A8D15DB" w14:textId="77777777" w:rsidR="006829C3" w:rsidRDefault="006829C3" w:rsidP="006829C3">
      <w:pPr>
        <w:pStyle w:val="En-tte"/>
        <w:tabs>
          <w:tab w:val="clear" w:pos="9072"/>
          <w:tab w:val="left" w:pos="1134"/>
          <w:tab w:val="left" w:pos="1843"/>
          <w:tab w:val="left" w:pos="8505"/>
        </w:tabs>
        <w:spacing w:line="240" w:lineRule="exact"/>
        <w:jc w:val="both"/>
      </w:pPr>
    </w:p>
    <w:p w14:paraId="218C51A5" w14:textId="779CDF90" w:rsidR="006829C3" w:rsidRDefault="006829C3" w:rsidP="006829C3">
      <w:pPr>
        <w:pStyle w:val="En-tte"/>
        <w:tabs>
          <w:tab w:val="clear" w:pos="9072"/>
          <w:tab w:val="left" w:pos="1134"/>
          <w:tab w:val="left" w:pos="1843"/>
          <w:tab w:val="left" w:pos="8505"/>
        </w:tabs>
        <w:spacing w:line="240" w:lineRule="exact"/>
        <w:jc w:val="both"/>
      </w:pPr>
      <w:r>
        <w:t>M</w:t>
      </w:r>
      <w:r w:rsidR="008251B5">
        <w:t>onsieur</w:t>
      </w:r>
      <w:r>
        <w:t xml:space="preserve"> le Directeur de l’organisme ou son représentant habilité</w:t>
      </w:r>
    </w:p>
    <w:p w14:paraId="1F24EDAD" w14:textId="77777777" w:rsidR="00A364E3" w:rsidRDefault="00A364E3" w:rsidP="006829C3">
      <w:pPr>
        <w:pStyle w:val="En-tte"/>
        <w:tabs>
          <w:tab w:val="clear" w:pos="9072"/>
          <w:tab w:val="left" w:pos="1134"/>
          <w:tab w:val="left" w:pos="1843"/>
          <w:tab w:val="left" w:pos="8505"/>
        </w:tabs>
        <w:spacing w:line="240" w:lineRule="exact"/>
        <w:jc w:val="both"/>
      </w:pPr>
    </w:p>
    <w:p w14:paraId="66BECB4E" w14:textId="77777777" w:rsidR="00A364E3" w:rsidRDefault="00A364E3" w:rsidP="006829C3">
      <w:pPr>
        <w:pStyle w:val="En-tte"/>
        <w:tabs>
          <w:tab w:val="clear" w:pos="9072"/>
          <w:tab w:val="left" w:pos="1134"/>
          <w:tab w:val="left" w:pos="1843"/>
          <w:tab w:val="left" w:pos="8505"/>
        </w:tabs>
        <w:spacing w:line="240" w:lineRule="exact"/>
        <w:jc w:val="both"/>
      </w:pPr>
    </w:p>
    <w:p w14:paraId="408A57C9" w14:textId="77777777" w:rsidR="00A364E3" w:rsidRPr="00A364E3" w:rsidRDefault="00A364E3" w:rsidP="00A364E3">
      <w:pPr>
        <w:pStyle w:val="Corpsdetexte3"/>
        <w:rPr>
          <w:rFonts w:ascii="Arial" w:hAnsi="Arial"/>
          <w:sz w:val="20"/>
        </w:rPr>
      </w:pPr>
      <w:r w:rsidRPr="00A364E3">
        <w:rPr>
          <w:rFonts w:ascii="Arial" w:hAnsi="Arial"/>
          <w:sz w:val="20"/>
        </w:rPr>
        <w:t>Désignation du comptable assignataire :</w:t>
      </w:r>
    </w:p>
    <w:p w14:paraId="16569BCE" w14:textId="77777777" w:rsidR="00A364E3" w:rsidRPr="00A364E3" w:rsidRDefault="00A364E3" w:rsidP="00A364E3">
      <w:pPr>
        <w:pStyle w:val="Corpsdetexte3"/>
        <w:rPr>
          <w:rFonts w:ascii="Arial" w:hAnsi="Arial"/>
          <w:sz w:val="20"/>
        </w:rPr>
      </w:pPr>
    </w:p>
    <w:p w14:paraId="13A3E2E3" w14:textId="13E9F417" w:rsidR="00A364E3" w:rsidRPr="00A364E3" w:rsidRDefault="00A364E3" w:rsidP="00A364E3">
      <w:pPr>
        <w:pStyle w:val="Corpsdetexte3"/>
        <w:rPr>
          <w:rFonts w:ascii="Arial" w:hAnsi="Arial"/>
          <w:sz w:val="20"/>
          <w:u w:val="none"/>
        </w:rPr>
      </w:pPr>
      <w:r w:rsidRPr="00A364E3">
        <w:rPr>
          <w:rFonts w:ascii="Arial" w:hAnsi="Arial"/>
          <w:sz w:val="20"/>
          <w:u w:val="none"/>
        </w:rPr>
        <w:t>M</w:t>
      </w:r>
      <w:r w:rsidR="00AF2ADD">
        <w:rPr>
          <w:rFonts w:ascii="Arial" w:hAnsi="Arial"/>
          <w:sz w:val="20"/>
          <w:u w:val="none"/>
        </w:rPr>
        <w:t>adame</w:t>
      </w:r>
      <w:r w:rsidRPr="00A364E3">
        <w:rPr>
          <w:rFonts w:ascii="Arial" w:hAnsi="Arial"/>
          <w:sz w:val="20"/>
          <w:u w:val="none"/>
        </w:rPr>
        <w:t xml:space="preserve"> l</w:t>
      </w:r>
      <w:r w:rsidR="00413C6B">
        <w:rPr>
          <w:rFonts w:ascii="Arial" w:hAnsi="Arial"/>
          <w:sz w:val="20"/>
          <w:u w:val="none"/>
        </w:rPr>
        <w:t>e Directeur Comptable et Financier</w:t>
      </w:r>
    </w:p>
    <w:p w14:paraId="1143E906" w14:textId="77777777" w:rsidR="00A364E3" w:rsidRPr="00A364E3" w:rsidRDefault="00A364E3" w:rsidP="00A364E3">
      <w:pPr>
        <w:pStyle w:val="Corpsdetexte3"/>
        <w:rPr>
          <w:rFonts w:ascii="Arial" w:hAnsi="Arial"/>
          <w:sz w:val="20"/>
        </w:rPr>
      </w:pPr>
    </w:p>
    <w:p w14:paraId="754F3463" w14:textId="77777777" w:rsidR="00A364E3" w:rsidRPr="00A364E3" w:rsidRDefault="00A364E3" w:rsidP="00A364E3">
      <w:pPr>
        <w:pStyle w:val="Corpsdetexte3"/>
        <w:rPr>
          <w:rFonts w:ascii="Arial" w:hAnsi="Arial"/>
          <w:sz w:val="20"/>
        </w:rPr>
      </w:pPr>
    </w:p>
    <w:p w14:paraId="7A99B66B" w14:textId="77777777" w:rsidR="00A364E3" w:rsidRPr="00A364E3" w:rsidRDefault="00A364E3" w:rsidP="00A364E3">
      <w:pPr>
        <w:pStyle w:val="Corpsdetexte3"/>
        <w:rPr>
          <w:rFonts w:ascii="Arial" w:hAnsi="Arial"/>
          <w:sz w:val="20"/>
        </w:rPr>
      </w:pPr>
      <w:r w:rsidRPr="00A364E3">
        <w:rPr>
          <w:rFonts w:ascii="Arial" w:hAnsi="Arial"/>
          <w:sz w:val="20"/>
        </w:rPr>
        <w:t xml:space="preserve">Imputation budgétaire : </w:t>
      </w:r>
    </w:p>
    <w:p w14:paraId="75F81BD5" w14:textId="77777777" w:rsidR="00A364E3" w:rsidRPr="00A364E3" w:rsidRDefault="00A364E3" w:rsidP="00A364E3">
      <w:pPr>
        <w:pStyle w:val="Corpsdetexte3"/>
        <w:rPr>
          <w:rFonts w:ascii="Arial" w:hAnsi="Arial"/>
          <w:sz w:val="20"/>
        </w:rPr>
      </w:pPr>
    </w:p>
    <w:p w14:paraId="4A50A90C" w14:textId="77777777" w:rsidR="00A364E3" w:rsidRPr="00085F1F" w:rsidRDefault="00A364E3" w:rsidP="00A364E3">
      <w:pPr>
        <w:pStyle w:val="Corpsdetexte3"/>
        <w:rPr>
          <w:rFonts w:ascii="Arial" w:hAnsi="Arial"/>
          <w:sz w:val="20"/>
          <w:u w:val="none"/>
        </w:rPr>
      </w:pPr>
      <w:r w:rsidRPr="00085F1F">
        <w:rPr>
          <w:rFonts w:ascii="Arial" w:hAnsi="Arial"/>
          <w:sz w:val="20"/>
          <w:u w:val="none"/>
        </w:rPr>
        <w:t>GA</w:t>
      </w:r>
    </w:p>
    <w:p w14:paraId="13721624" w14:textId="77777777" w:rsidR="00A364E3" w:rsidRDefault="00A364E3" w:rsidP="00A364E3">
      <w:pPr>
        <w:tabs>
          <w:tab w:val="left" w:pos="1134"/>
          <w:tab w:val="left" w:pos="1843"/>
          <w:tab w:val="left" w:pos="8505"/>
        </w:tabs>
        <w:spacing w:line="240" w:lineRule="exact"/>
        <w:jc w:val="both"/>
        <w:rPr>
          <w:rFonts w:ascii="Arial" w:hAnsi="Arial"/>
          <w:b/>
        </w:rPr>
      </w:pPr>
    </w:p>
    <w:p w14:paraId="1AC82252" w14:textId="77777777" w:rsidR="00A364E3" w:rsidRDefault="00A364E3" w:rsidP="00A364E3">
      <w:pPr>
        <w:tabs>
          <w:tab w:val="left" w:pos="1134"/>
          <w:tab w:val="left" w:pos="1843"/>
          <w:tab w:val="left" w:pos="8505"/>
        </w:tabs>
        <w:spacing w:line="240" w:lineRule="exact"/>
        <w:jc w:val="both"/>
        <w:rPr>
          <w:rFonts w:ascii="Arial" w:hAnsi="Arial"/>
          <w:b/>
        </w:rPr>
      </w:pPr>
    </w:p>
    <w:p w14:paraId="0AD962F5" w14:textId="77777777" w:rsidR="00A364E3" w:rsidRDefault="00A364E3" w:rsidP="00A364E3">
      <w:pPr>
        <w:tabs>
          <w:tab w:val="left" w:pos="1134"/>
          <w:tab w:val="left" w:pos="1843"/>
          <w:tab w:val="left" w:pos="8505"/>
        </w:tabs>
        <w:spacing w:line="240" w:lineRule="exact"/>
        <w:jc w:val="both"/>
        <w:rPr>
          <w:rFonts w:ascii="Arial" w:hAnsi="Arial"/>
          <w:u w:val="single"/>
        </w:rPr>
      </w:pPr>
      <w:r>
        <w:rPr>
          <w:rFonts w:ascii="Arial" w:hAnsi="Arial"/>
          <w:u w:val="single"/>
        </w:rPr>
        <w:t>Procédure :</w:t>
      </w:r>
    </w:p>
    <w:p w14:paraId="79E986E7" w14:textId="6A45F379" w:rsidR="00B639E0" w:rsidRPr="00B639E0" w:rsidRDefault="00B639E0" w:rsidP="00A364E3">
      <w:pPr>
        <w:tabs>
          <w:tab w:val="left" w:pos="1134"/>
          <w:tab w:val="left" w:pos="1843"/>
          <w:tab w:val="left" w:pos="8505"/>
        </w:tabs>
        <w:spacing w:line="240" w:lineRule="exact"/>
        <w:jc w:val="both"/>
        <w:rPr>
          <w:rFonts w:ascii="Arial" w:hAnsi="Arial" w:cs="Arial"/>
        </w:rPr>
      </w:pPr>
      <w:r w:rsidRPr="00B639E0">
        <w:rPr>
          <w:rFonts w:ascii="Arial" w:hAnsi="Arial" w:cs="Arial"/>
        </w:rPr>
        <w:t xml:space="preserve">La présente consultation est passée selon une procédure </w:t>
      </w:r>
      <w:r w:rsidR="0082047D" w:rsidRPr="00C4030F">
        <w:rPr>
          <w:rFonts w:ascii="Arial" w:hAnsi="Arial" w:cs="Arial"/>
        </w:rPr>
        <w:t>adaptée conformément aux articles L. 2123-1, R.</w:t>
      </w:r>
      <w:r w:rsidR="0082047D">
        <w:rPr>
          <w:rFonts w:ascii="Arial" w:hAnsi="Arial" w:cs="Arial"/>
        </w:rPr>
        <w:t xml:space="preserve"> </w:t>
      </w:r>
      <w:r w:rsidR="0082047D" w:rsidRPr="00C4030F">
        <w:rPr>
          <w:rFonts w:ascii="Arial" w:hAnsi="Arial" w:cs="Arial"/>
        </w:rPr>
        <w:t xml:space="preserve">2123-1 1° et R. 2123-4 </w:t>
      </w:r>
      <w:r w:rsidR="0082047D">
        <w:rPr>
          <w:rFonts w:ascii="Arial" w:hAnsi="Arial" w:cs="Arial"/>
        </w:rPr>
        <w:t>et</w:t>
      </w:r>
      <w:r w:rsidR="0082047D" w:rsidRPr="00C4030F">
        <w:rPr>
          <w:rFonts w:ascii="Arial" w:hAnsi="Arial" w:cs="Arial"/>
        </w:rPr>
        <w:t xml:space="preserve"> R. 2123-</w:t>
      </w:r>
      <w:r w:rsidR="0082047D">
        <w:rPr>
          <w:rFonts w:ascii="Arial" w:hAnsi="Arial" w:cs="Arial"/>
        </w:rPr>
        <w:t>5</w:t>
      </w:r>
      <w:r w:rsidR="0082047D" w:rsidRPr="00C4030F">
        <w:rPr>
          <w:rFonts w:ascii="Arial" w:hAnsi="Arial" w:cs="Arial"/>
        </w:rPr>
        <w:t xml:space="preserve"> du Code de la commande publique</w:t>
      </w:r>
    </w:p>
    <w:p w14:paraId="19B5EC79" w14:textId="5F17535C" w:rsidR="00B639E0" w:rsidRPr="00B639E0" w:rsidRDefault="00B639E0" w:rsidP="00B639E0">
      <w:pPr>
        <w:autoSpaceDE w:val="0"/>
        <w:autoSpaceDN w:val="0"/>
        <w:adjustRightInd w:val="0"/>
        <w:jc w:val="both"/>
        <w:rPr>
          <w:rFonts w:ascii="Arial" w:hAnsi="Arial" w:cs="Arial"/>
        </w:rPr>
      </w:pPr>
    </w:p>
    <w:p w14:paraId="626426C6" w14:textId="733DB04D" w:rsidR="00A364E3" w:rsidRDefault="00A364E3" w:rsidP="00BB763B">
      <w:pPr>
        <w:autoSpaceDE w:val="0"/>
        <w:autoSpaceDN w:val="0"/>
        <w:adjustRightInd w:val="0"/>
        <w:jc w:val="both"/>
        <w:rPr>
          <w:sz w:val="22"/>
        </w:rPr>
      </w:pPr>
    </w:p>
    <w:p w14:paraId="37307470" w14:textId="77777777" w:rsidR="00A364E3" w:rsidRPr="00A364E3" w:rsidRDefault="00A364E3" w:rsidP="00A364E3">
      <w:pPr>
        <w:pStyle w:val="Titre1"/>
        <w:numPr>
          <w:ilvl w:val="0"/>
          <w:numId w:val="0"/>
        </w:numPr>
        <w:shd w:val="pct12" w:color="auto" w:fill="FFFFFF"/>
        <w:jc w:val="left"/>
        <w:rPr>
          <w:sz w:val="22"/>
          <w:szCs w:val="22"/>
        </w:rPr>
      </w:pPr>
      <w:r w:rsidRPr="00A364E3">
        <w:rPr>
          <w:sz w:val="22"/>
          <w:szCs w:val="22"/>
        </w:rPr>
        <w:t xml:space="preserve">ARTICLE 2 – </w:t>
      </w:r>
      <w:r>
        <w:rPr>
          <w:sz w:val="22"/>
          <w:szCs w:val="22"/>
        </w:rPr>
        <w:t>ENGAGEMENT DU CANDIDAT</w:t>
      </w:r>
    </w:p>
    <w:p w14:paraId="58EFC5DA" w14:textId="77777777" w:rsidR="00A364E3" w:rsidRDefault="00A364E3" w:rsidP="00A364E3">
      <w:pPr>
        <w:rPr>
          <w:rFonts w:ascii="Arial" w:hAnsi="Arial"/>
          <w:sz w:val="22"/>
        </w:rPr>
      </w:pPr>
    </w:p>
    <w:p w14:paraId="01861BE2" w14:textId="77777777" w:rsidR="00A364E3" w:rsidRDefault="00A364E3" w:rsidP="00A364E3">
      <w:pPr>
        <w:rPr>
          <w:rFonts w:ascii="Arial" w:hAnsi="Arial"/>
        </w:rPr>
      </w:pPr>
    </w:p>
    <w:p w14:paraId="10E85EDB" w14:textId="77777777" w:rsidR="00A364E3" w:rsidRDefault="00A364E3" w:rsidP="00A364E3">
      <w:pPr>
        <w:rPr>
          <w:rFonts w:ascii="Arial" w:hAnsi="Arial"/>
          <w:u w:val="single"/>
        </w:rPr>
      </w:pPr>
      <w:r>
        <w:rPr>
          <w:rFonts w:ascii="Arial" w:hAnsi="Arial"/>
          <w:u w:val="single"/>
        </w:rPr>
        <w:t>Nom, prénom et qualité du signataire :</w:t>
      </w:r>
    </w:p>
    <w:p w14:paraId="3D8BC26A" w14:textId="77777777" w:rsidR="00A364E3" w:rsidRDefault="00A364E3" w:rsidP="00A364E3">
      <w:pPr>
        <w:pStyle w:val="En-tteEn-tte1Ee"/>
        <w:tabs>
          <w:tab w:val="clear" w:pos="9072"/>
        </w:tabs>
        <w:rPr>
          <w:rFonts w:ascii="Arial" w:hAnsi="Arial"/>
          <w:sz w:val="20"/>
        </w:rPr>
      </w:pPr>
    </w:p>
    <w:p w14:paraId="35AE2D18" w14:textId="77777777" w:rsidR="00A364E3" w:rsidRDefault="00A364E3" w:rsidP="00A364E3">
      <w:pPr>
        <w:pStyle w:val="En-tteEn-tte1Ee"/>
        <w:tabs>
          <w:tab w:val="clear" w:pos="9072"/>
        </w:tabs>
        <w:rPr>
          <w:rFonts w:ascii="Arial" w:hAnsi="Arial"/>
          <w:sz w:val="20"/>
        </w:rPr>
      </w:pPr>
    </w:p>
    <w:p w14:paraId="7604C5EF" w14:textId="77777777" w:rsidR="00A364E3" w:rsidRDefault="00A364E3" w:rsidP="00A364E3">
      <w:pPr>
        <w:pStyle w:val="En-tteEn-tte1Ee"/>
        <w:tabs>
          <w:tab w:val="clear" w:pos="9072"/>
        </w:tabs>
        <w:rPr>
          <w:rFonts w:ascii="Arial" w:hAnsi="Arial"/>
          <w:sz w:val="20"/>
        </w:rPr>
      </w:pPr>
    </w:p>
    <w:p w14:paraId="302A6852" w14:textId="77777777" w:rsidR="00A364E3" w:rsidRDefault="00A364E3" w:rsidP="00A364E3">
      <w:pPr>
        <w:rPr>
          <w:rFonts w:ascii="Arial" w:hAnsi="Arial"/>
          <w:u w:val="single"/>
        </w:rPr>
      </w:pPr>
      <w:r>
        <w:rPr>
          <w:rFonts w:ascii="Arial" w:hAnsi="Arial"/>
          <w:u w:val="single"/>
        </w:rPr>
        <w:t>Adresse professionnelle et téléphone :</w:t>
      </w:r>
    </w:p>
    <w:p w14:paraId="06AC58AA" w14:textId="77777777" w:rsidR="00A364E3" w:rsidRDefault="00A364E3" w:rsidP="00A364E3">
      <w:pPr>
        <w:rPr>
          <w:rFonts w:ascii="Arial" w:hAnsi="Arial"/>
        </w:rPr>
      </w:pPr>
    </w:p>
    <w:p w14:paraId="1CD2229D" w14:textId="77777777" w:rsidR="00A364E3" w:rsidRDefault="00A364E3" w:rsidP="00A364E3">
      <w:pPr>
        <w:rPr>
          <w:rFonts w:ascii="Arial" w:hAnsi="Arial"/>
        </w:rPr>
      </w:pPr>
    </w:p>
    <w:p w14:paraId="4486A4FF" w14:textId="77777777" w:rsidR="00A364E3" w:rsidRDefault="00A364E3" w:rsidP="00A364E3">
      <w:pPr>
        <w:rPr>
          <w:rFonts w:ascii="Arial" w:hAnsi="Arial"/>
        </w:rPr>
      </w:pPr>
      <w:r>
        <w:rPr>
          <w:rFonts w:ascii="Wingdings" w:eastAsia="Wingdings" w:hAnsi="Wingdings" w:cs="Wingdings"/>
        </w:rPr>
        <w:t>o</w:t>
      </w:r>
      <w:r>
        <w:rPr>
          <w:rFonts w:ascii="Arial" w:hAnsi="Arial"/>
        </w:rPr>
        <w:t xml:space="preserve"> </w:t>
      </w:r>
      <w:r w:rsidRPr="00980CE5">
        <w:rPr>
          <w:rFonts w:ascii="Arial" w:hAnsi="Arial"/>
          <w:b/>
        </w:rPr>
        <w:t>Agissant pour mon propre compte ;</w:t>
      </w:r>
    </w:p>
    <w:p w14:paraId="7C749ACE" w14:textId="77777777" w:rsidR="00A364E3" w:rsidRDefault="00A364E3" w:rsidP="00A364E3">
      <w:pPr>
        <w:rPr>
          <w:rFonts w:ascii="Arial" w:hAnsi="Arial"/>
        </w:rPr>
      </w:pPr>
    </w:p>
    <w:p w14:paraId="2063DEAD" w14:textId="77777777" w:rsidR="00A364E3" w:rsidRDefault="00A364E3" w:rsidP="00A364E3">
      <w:pPr>
        <w:rPr>
          <w:rFonts w:ascii="Arial" w:hAnsi="Arial"/>
        </w:rPr>
      </w:pPr>
    </w:p>
    <w:p w14:paraId="326266D8" w14:textId="77777777" w:rsidR="00A364E3" w:rsidRDefault="00A364E3" w:rsidP="00A364E3">
      <w:pPr>
        <w:jc w:val="both"/>
        <w:rPr>
          <w:rFonts w:ascii="Arial" w:hAnsi="Arial"/>
        </w:rPr>
      </w:pPr>
      <w:r>
        <w:rPr>
          <w:rFonts w:ascii="Wingdings" w:eastAsia="Wingdings" w:hAnsi="Wingdings" w:cs="Wingdings"/>
        </w:rPr>
        <w:t>o</w:t>
      </w:r>
      <w:r>
        <w:rPr>
          <w:rFonts w:ascii="Arial" w:hAnsi="Arial"/>
        </w:rPr>
        <w:t xml:space="preserve"> </w:t>
      </w:r>
      <w:r w:rsidRPr="00980CE5">
        <w:rPr>
          <w:rFonts w:ascii="Arial" w:hAnsi="Arial"/>
          <w:b/>
        </w:rPr>
        <w:t>Agissant pour le compte de la société</w:t>
      </w:r>
      <w:r>
        <w:rPr>
          <w:rFonts w:ascii="Arial" w:hAnsi="Arial"/>
        </w:rPr>
        <w:t xml:space="preserve"> </w:t>
      </w:r>
      <w:r>
        <w:rPr>
          <w:rFonts w:ascii="Arial" w:hAnsi="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Pr>
          <w:rFonts w:ascii="Arial" w:hAnsi="Arial"/>
        </w:rPr>
        <w:t> ;</w:t>
      </w:r>
    </w:p>
    <w:p w14:paraId="041037B3" w14:textId="77777777" w:rsidR="00A364E3" w:rsidRDefault="00A364E3" w:rsidP="00A364E3">
      <w:pPr>
        <w:pStyle w:val="En-tteEn-tte1Ee"/>
        <w:tabs>
          <w:tab w:val="clear" w:pos="9072"/>
        </w:tabs>
        <w:rPr>
          <w:rFonts w:ascii="Arial" w:hAnsi="Arial"/>
          <w:sz w:val="20"/>
        </w:rPr>
      </w:pPr>
    </w:p>
    <w:p w14:paraId="6B90BEFC" w14:textId="77777777" w:rsidR="00980CE5" w:rsidRPr="00C96FAA" w:rsidRDefault="00980CE5" w:rsidP="00980CE5">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AFBB2F9" w14:textId="77777777" w:rsidR="00980CE5" w:rsidRPr="00C96FAA" w:rsidRDefault="00980CE5" w:rsidP="00980CE5">
      <w:pPr>
        <w:ind w:left="851"/>
        <w:rPr>
          <w:rFonts w:ascii="Arial" w:hAnsi="Arial" w:cs="Arial"/>
        </w:rPr>
      </w:pPr>
    </w:p>
    <w:p w14:paraId="150DC3D1" w14:textId="77777777" w:rsidR="00980CE5" w:rsidRPr="00C96FAA" w:rsidRDefault="00980CE5" w:rsidP="00980CE5">
      <w:pPr>
        <w:pStyle w:val="TM2"/>
        <w:rPr>
          <w:rFonts w:ascii="Arial" w:hAnsi="Arial" w:cs="Arial"/>
          <w:i/>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rPr>
        <w:t>Erreur! Signet non défini.</w:t>
      </w:r>
      <w:r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4C1DD5BC" w14:textId="77777777" w:rsidR="00980CE5" w:rsidRPr="00C96FAA" w:rsidRDefault="00980CE5" w:rsidP="00980CE5">
      <w:pPr>
        <w:ind w:left="851"/>
        <w:rPr>
          <w:rFonts w:ascii="Arial" w:hAnsi="Arial" w:cs="Arial"/>
          <w:i/>
        </w:rPr>
      </w:pPr>
    </w:p>
    <w:p w14:paraId="2F9D589A" w14:textId="77777777" w:rsidR="00980CE5" w:rsidRPr="00C96FAA" w:rsidRDefault="00980CE5" w:rsidP="00980CE5">
      <w:pPr>
        <w:ind w:left="851"/>
        <w:rPr>
          <w:rFonts w:ascii="Arial" w:hAnsi="Arial" w:cs="Arial"/>
          <w:i/>
        </w:rPr>
      </w:pPr>
    </w:p>
    <w:p w14:paraId="425CD47A" w14:textId="77777777" w:rsidR="00980CE5" w:rsidRPr="00C96FAA" w:rsidRDefault="00980CE5" w:rsidP="00980CE5">
      <w:pPr>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groupement solidaire              </w:t>
      </w:r>
      <w:r w:rsidRPr="00C96FAA">
        <w:rPr>
          <w:rFonts w:ascii="Wingdings" w:eastAsia="Wingdings" w:hAnsi="Wingdings" w:cs="Wingdings"/>
        </w:rPr>
        <w:t>o</w:t>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 groupement conjoint</w:t>
      </w:r>
    </w:p>
    <w:p w14:paraId="7E501F90" w14:textId="77777777" w:rsidR="00980CE5" w:rsidRPr="00C96FAA" w:rsidRDefault="00980CE5" w:rsidP="00980CE5">
      <w:pPr>
        <w:ind w:left="1985" w:firstLine="283"/>
        <w:rPr>
          <w:rFonts w:ascii="Arial" w:hAnsi="Arial" w:cs="Arial"/>
        </w:rPr>
      </w:pPr>
    </w:p>
    <w:p w14:paraId="62D7CFF2" w14:textId="77777777" w:rsidR="00980CE5" w:rsidRPr="00C96FAA" w:rsidRDefault="00980CE5" w:rsidP="00980CE5">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0C5161D7" w14:textId="77777777" w:rsidR="00980CE5" w:rsidRPr="00C96FAA" w:rsidRDefault="00980CE5" w:rsidP="00980CE5">
      <w:pPr>
        <w:rPr>
          <w:rFonts w:ascii="Arial" w:hAnsi="Arial" w:cs="Arial"/>
          <w:i/>
        </w:rPr>
      </w:pPr>
    </w:p>
    <w:p w14:paraId="2923304D" w14:textId="77777777" w:rsidR="00980CE5" w:rsidRPr="00C96FAA" w:rsidRDefault="00980CE5" w:rsidP="00980CE5">
      <w:pPr>
        <w:outlineLvl w:val="0"/>
        <w:rPr>
          <w:rFonts w:ascii="Arial" w:hAnsi="Arial" w:cs="Arial"/>
        </w:rPr>
      </w:pPr>
      <w:proofErr w:type="gramStart"/>
      <w:r w:rsidRPr="00C96FAA">
        <w:rPr>
          <w:rFonts w:ascii="Arial" w:hAnsi="Arial" w:cs="Arial"/>
        </w:rPr>
        <w:t>OU</w:t>
      </w:r>
      <w:proofErr w:type="gramEnd"/>
    </w:p>
    <w:p w14:paraId="4600C07B" w14:textId="77777777" w:rsidR="00980CE5" w:rsidRPr="00C96FAA" w:rsidRDefault="00980CE5" w:rsidP="00980CE5">
      <w:pPr>
        <w:outlineLvl w:val="0"/>
        <w:rPr>
          <w:rFonts w:ascii="Arial" w:hAnsi="Arial" w:cs="Arial"/>
        </w:rPr>
      </w:pPr>
    </w:p>
    <w:p w14:paraId="25E5059A" w14:textId="77777777" w:rsidR="00980CE5" w:rsidRPr="00C96FAA" w:rsidRDefault="00980CE5" w:rsidP="00980CE5">
      <w:pPr>
        <w:numPr>
          <w:ilvl w:val="0"/>
          <w:numId w:val="32"/>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roofErr w:type="gramStart"/>
      <w:r w:rsidRPr="00C96FAA">
        <w:rPr>
          <w:rFonts w:ascii="Arial" w:hAnsi="Arial" w:cs="Arial"/>
          <w:b/>
        </w:rPr>
        <w:t>…….</w:t>
      </w:r>
      <w:proofErr w:type="gramEnd"/>
      <w:r w:rsidRPr="00C96FAA">
        <w:rPr>
          <w:rFonts w:ascii="Arial" w:hAnsi="Arial" w:cs="Arial"/>
          <w:b/>
        </w:rPr>
        <w:t>.</w:t>
      </w:r>
    </w:p>
    <w:p w14:paraId="5E14B365" w14:textId="77777777" w:rsidR="00980CE5" w:rsidRPr="00C96FAA" w:rsidRDefault="00980CE5" w:rsidP="00980CE5">
      <w:pPr>
        <w:jc w:val="both"/>
        <w:rPr>
          <w:rFonts w:ascii="Arial" w:hAnsi="Arial" w:cs="Arial"/>
          <w:i/>
        </w:rPr>
      </w:pPr>
    </w:p>
    <w:p w14:paraId="5B330A59" w14:textId="77777777" w:rsidR="00980CE5" w:rsidRPr="00C96FAA" w:rsidRDefault="00980CE5" w:rsidP="00980CE5">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020DE4F" w14:textId="77777777" w:rsidR="00980CE5" w:rsidRPr="00C96FAA" w:rsidRDefault="00980CE5" w:rsidP="00980CE5">
      <w:pPr>
        <w:pStyle w:val="En-tteEn-tte1Ee"/>
        <w:tabs>
          <w:tab w:val="clear" w:pos="9072"/>
        </w:tabs>
        <w:rPr>
          <w:rFonts w:ascii="Arial" w:hAnsi="Arial" w:cs="Arial"/>
          <w:sz w:val="20"/>
        </w:rPr>
      </w:pPr>
    </w:p>
    <w:p w14:paraId="17FD5EB5" w14:textId="77777777" w:rsidR="00980CE5" w:rsidRPr="00C96FAA" w:rsidRDefault="00980CE5" w:rsidP="00980CE5">
      <w:pPr>
        <w:pStyle w:val="En-tteEn-tte1Ee"/>
        <w:tabs>
          <w:tab w:val="clear" w:pos="9072"/>
        </w:tabs>
        <w:ind w:left="360"/>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groupement solidaire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groupement conjoint * </w:t>
      </w:r>
      <w:r w:rsidRPr="00C96FAA">
        <w:rPr>
          <w:rFonts w:ascii="Arial" w:hAnsi="Arial" w:cs="Arial"/>
          <w:sz w:val="20"/>
        </w:rPr>
        <w:tab/>
      </w:r>
    </w:p>
    <w:p w14:paraId="6E270FB5" w14:textId="77777777" w:rsidR="00980CE5" w:rsidRPr="00C96FAA" w:rsidRDefault="00980CE5" w:rsidP="00980CE5">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6B92774E" w14:textId="77777777" w:rsidR="00980CE5" w:rsidRPr="00C96FAA" w:rsidRDefault="00980CE5" w:rsidP="00980CE5">
      <w:pPr>
        <w:pStyle w:val="En-tteEn-tte1Ee"/>
        <w:tabs>
          <w:tab w:val="clear" w:pos="9072"/>
        </w:tabs>
        <w:rPr>
          <w:rFonts w:ascii="Arial" w:hAnsi="Arial" w:cs="Arial"/>
          <w:b/>
          <w:sz w:val="20"/>
        </w:rPr>
      </w:pP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mandataire solidaire</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mandataire non solidaire</w:t>
      </w:r>
      <w:r w:rsidRPr="00C96FAA">
        <w:rPr>
          <w:rFonts w:ascii="Arial" w:hAnsi="Arial" w:cs="Arial"/>
          <w:b/>
          <w:sz w:val="20"/>
        </w:rPr>
        <w:t xml:space="preserve"> </w:t>
      </w:r>
    </w:p>
    <w:p w14:paraId="6CF7E28B" w14:textId="77777777" w:rsidR="00980CE5" w:rsidRPr="00C96FAA" w:rsidRDefault="00980CE5" w:rsidP="00980CE5">
      <w:pPr>
        <w:pStyle w:val="En-tteEn-tte1Ee"/>
        <w:tabs>
          <w:tab w:val="clear" w:pos="9072"/>
        </w:tabs>
        <w:rPr>
          <w:rFonts w:ascii="Arial" w:hAnsi="Arial" w:cs="Arial"/>
          <w:b/>
          <w:sz w:val="20"/>
        </w:rPr>
      </w:pPr>
    </w:p>
    <w:p w14:paraId="7CBAEE65" w14:textId="77777777" w:rsidR="00980CE5" w:rsidRPr="00C96FAA" w:rsidRDefault="00980CE5" w:rsidP="00980CE5">
      <w:pPr>
        <w:pStyle w:val="fcase1ertab"/>
        <w:spacing w:before="120" w:after="60"/>
        <w:ind w:left="851" w:firstLine="0"/>
        <w:rPr>
          <w:rFonts w:ascii="Arial" w:hAnsi="Arial" w:cs="Arial"/>
          <w:i/>
        </w:rPr>
      </w:pPr>
      <w:r w:rsidRPr="00C96FAA">
        <w:rPr>
          <w:rFonts w:ascii="Arial" w:hAnsi="Arial" w:cs="Arial"/>
          <w:i/>
        </w:rPr>
        <w:t>(</w:t>
      </w:r>
      <w:r w:rsidRPr="00C96FAA">
        <w:rPr>
          <w:rFonts w:ascii="Arial" w:hAnsi="Arial" w:cs="Arial"/>
        </w:rPr>
        <w:t xml:space="preserve">* </w:t>
      </w:r>
      <w:r w:rsidRPr="00C96FAA">
        <w:rPr>
          <w:rFonts w:ascii="Arial" w:hAnsi="Arial" w:cs="Arial"/>
          <w:i/>
        </w:rPr>
        <w:t>cocher la case correspondante)</w:t>
      </w:r>
    </w:p>
    <w:p w14:paraId="2A589B4B" w14:textId="77777777" w:rsidR="00980CE5" w:rsidRPr="00C96FAA" w:rsidRDefault="00980CE5" w:rsidP="00980CE5">
      <w:pPr>
        <w:pStyle w:val="fcase1ertab"/>
        <w:spacing w:before="120" w:after="60"/>
        <w:ind w:left="851" w:firstLine="0"/>
        <w:rPr>
          <w:rFonts w:ascii="Arial" w:hAnsi="Arial" w:cs="Arial"/>
          <w:i/>
        </w:rPr>
      </w:pPr>
    </w:p>
    <w:p w14:paraId="178A0480" w14:textId="77777777" w:rsidR="00A364E3" w:rsidRDefault="00A364E3" w:rsidP="00A364E3">
      <w:pPr>
        <w:pStyle w:val="En-tteEn-tte1Ee"/>
        <w:tabs>
          <w:tab w:val="clear" w:pos="9072"/>
        </w:tabs>
        <w:rPr>
          <w:rFonts w:ascii="Arial" w:hAnsi="Arial"/>
          <w:sz w:val="20"/>
        </w:rPr>
      </w:pPr>
    </w:p>
    <w:p w14:paraId="24DB5EAB" w14:textId="77777777" w:rsidR="00A364E3" w:rsidRDefault="00A364E3" w:rsidP="00A364E3">
      <w:pPr>
        <w:pStyle w:val="En-tteEn-tte1Ee"/>
        <w:tabs>
          <w:tab w:val="clear" w:pos="9072"/>
        </w:tabs>
        <w:rPr>
          <w:rFonts w:ascii="Arial" w:hAnsi="Arial"/>
          <w:sz w:val="20"/>
        </w:rPr>
      </w:pPr>
    </w:p>
    <w:p w14:paraId="33B8040E" w14:textId="674F0C15" w:rsidR="00980CE5" w:rsidRPr="00980CE5" w:rsidRDefault="00980CE5" w:rsidP="3B35ACD5">
      <w:pPr>
        <w:tabs>
          <w:tab w:val="left" w:pos="1134"/>
          <w:tab w:val="left" w:pos="6237"/>
        </w:tabs>
        <w:jc w:val="both"/>
        <w:rPr>
          <w:rFonts w:ascii="Arial" w:hAnsi="Arial" w:cs="Arial"/>
          <w:b/>
          <w:bCs/>
        </w:rPr>
      </w:pPr>
      <w:r w:rsidRPr="3B35ACD5">
        <w:rPr>
          <w:rFonts w:ascii="Arial" w:hAnsi="Arial" w:cs="Arial"/>
          <w:b/>
          <w:bCs/>
        </w:rPr>
        <w:t>Après avoir pris connaissance du CCAP n°P</w:t>
      </w:r>
      <w:r w:rsidR="001F12CA">
        <w:rPr>
          <w:rFonts w:ascii="Arial" w:hAnsi="Arial" w:cs="Arial"/>
          <w:b/>
          <w:bCs/>
        </w:rPr>
        <w:t>2</w:t>
      </w:r>
      <w:r w:rsidR="0082047D">
        <w:rPr>
          <w:rFonts w:ascii="Arial" w:hAnsi="Arial" w:cs="Arial"/>
          <w:b/>
          <w:bCs/>
        </w:rPr>
        <w:t>51</w:t>
      </w:r>
      <w:r w:rsidR="00A130BA">
        <w:rPr>
          <w:rFonts w:ascii="Arial" w:hAnsi="Arial" w:cs="Arial"/>
          <w:b/>
          <w:bCs/>
        </w:rPr>
        <w:t>4</w:t>
      </w:r>
      <w:r w:rsidR="001F12CA">
        <w:rPr>
          <w:rFonts w:ascii="Arial" w:hAnsi="Arial" w:cs="Arial"/>
          <w:b/>
          <w:bCs/>
        </w:rPr>
        <w:t>-</w:t>
      </w:r>
      <w:r w:rsidR="0082047D">
        <w:rPr>
          <w:rFonts w:ascii="Arial" w:hAnsi="Arial" w:cs="Arial"/>
          <w:b/>
          <w:bCs/>
        </w:rPr>
        <w:t>PA</w:t>
      </w:r>
      <w:r w:rsidR="001F12CA">
        <w:rPr>
          <w:rFonts w:ascii="Arial" w:hAnsi="Arial" w:cs="Arial"/>
          <w:b/>
          <w:bCs/>
        </w:rPr>
        <w:t>-D</w:t>
      </w:r>
      <w:r w:rsidR="0082047D">
        <w:rPr>
          <w:rFonts w:ascii="Arial" w:hAnsi="Arial" w:cs="Arial"/>
          <w:b/>
          <w:bCs/>
        </w:rPr>
        <w:t>SI</w:t>
      </w:r>
      <w:r w:rsidR="001F12CA">
        <w:rPr>
          <w:rFonts w:ascii="Arial" w:hAnsi="Arial" w:cs="Arial"/>
          <w:b/>
          <w:bCs/>
        </w:rPr>
        <w:t xml:space="preserve"> </w:t>
      </w:r>
      <w:r w:rsidRPr="3B35ACD5">
        <w:rPr>
          <w:rFonts w:ascii="Arial" w:hAnsi="Arial" w:cs="Arial"/>
          <w:b/>
          <w:bCs/>
        </w:rPr>
        <w:t>et des documents qui y sont mentionnés après les avoir acceptés dans leur ensemble sans réserve ni modification,</w:t>
      </w:r>
    </w:p>
    <w:p w14:paraId="35806CEC" w14:textId="77777777" w:rsidR="00980CE5" w:rsidRPr="00980CE5" w:rsidRDefault="00980CE5" w:rsidP="00980CE5">
      <w:pPr>
        <w:tabs>
          <w:tab w:val="left" w:pos="1134"/>
          <w:tab w:val="left" w:pos="6237"/>
        </w:tabs>
        <w:jc w:val="both"/>
        <w:rPr>
          <w:rFonts w:ascii="Arial" w:hAnsi="Arial" w:cs="Arial"/>
          <w:b/>
        </w:rPr>
      </w:pPr>
    </w:p>
    <w:p w14:paraId="1ADF596D" w14:textId="64753400" w:rsidR="00980CE5" w:rsidRPr="00980CE5" w:rsidRDefault="00980CE5" w:rsidP="00980CE5">
      <w:pPr>
        <w:spacing w:before="120" w:after="120"/>
        <w:jc w:val="both"/>
        <w:rPr>
          <w:rFonts w:ascii="Arial" w:hAnsi="Arial" w:cs="Arial"/>
        </w:rPr>
      </w:pPr>
      <w:r w:rsidRPr="00980CE5">
        <w:rPr>
          <w:rFonts w:ascii="Arial" w:hAnsi="Arial" w:cs="Arial"/>
          <w:b/>
        </w:rPr>
        <w:t xml:space="preserve">Après avoir </w:t>
      </w:r>
      <w:r w:rsidR="00712E43">
        <w:rPr>
          <w:rFonts w:ascii="Arial" w:hAnsi="Arial" w:cs="Arial"/>
          <w:b/>
        </w:rPr>
        <w:t>produit</w:t>
      </w:r>
      <w:r w:rsidRPr="00980CE5">
        <w:rPr>
          <w:rFonts w:ascii="Arial" w:hAnsi="Arial" w:cs="Arial"/>
          <w:b/>
        </w:rPr>
        <w:t xml:space="preserve"> les pièces prévues aux articles R. 2143-6 à R. 2143-10 du Code de la commande </w:t>
      </w:r>
      <w:r w:rsidR="006C1DEF">
        <w:rPr>
          <w:rFonts w:ascii="Arial" w:hAnsi="Arial" w:cs="Arial"/>
          <w:b/>
        </w:rPr>
        <w:t>p</w:t>
      </w:r>
      <w:r w:rsidRPr="00980CE5">
        <w:rPr>
          <w:rFonts w:ascii="Arial" w:hAnsi="Arial" w:cs="Arial"/>
          <w:b/>
        </w:rPr>
        <w:t>ublique,</w:t>
      </w:r>
    </w:p>
    <w:p w14:paraId="05766D36" w14:textId="77777777" w:rsidR="00980CE5" w:rsidRPr="00980CE5" w:rsidRDefault="00980CE5" w:rsidP="006C1DEF">
      <w:pPr>
        <w:tabs>
          <w:tab w:val="left" w:pos="1134"/>
          <w:tab w:val="left" w:pos="6237"/>
        </w:tabs>
        <w:jc w:val="both"/>
        <w:rPr>
          <w:rFonts w:ascii="Arial" w:hAnsi="Arial" w:cs="Arial"/>
          <w:b/>
        </w:rPr>
      </w:pPr>
    </w:p>
    <w:p w14:paraId="2B487674" w14:textId="77777777" w:rsidR="00980CE5" w:rsidRPr="00980CE5" w:rsidRDefault="00980CE5" w:rsidP="00980CE5">
      <w:pPr>
        <w:ind w:left="709"/>
        <w:rPr>
          <w:rFonts w:ascii="Arial" w:hAnsi="Arial" w:cs="Arial"/>
        </w:rPr>
      </w:pPr>
      <w:r w:rsidRPr="00980CE5">
        <w:rPr>
          <w:rFonts w:ascii="Wingdings" w:eastAsia="Wingdings" w:hAnsi="Wingdings" w:cs="Wingdings"/>
        </w:rPr>
        <w:t>o</w:t>
      </w:r>
      <w:r w:rsidRPr="00980CE5">
        <w:rPr>
          <w:rFonts w:ascii="Arial" w:hAnsi="Arial" w:cs="Arial"/>
        </w:rPr>
        <w:t xml:space="preserve"> Je m'engage, sur la base de mon offre </w:t>
      </w:r>
    </w:p>
    <w:p w14:paraId="15F4FEB5" w14:textId="77777777" w:rsidR="00980CE5" w:rsidRPr="00980CE5" w:rsidRDefault="00980CE5" w:rsidP="00980CE5">
      <w:pPr>
        <w:tabs>
          <w:tab w:val="left" w:pos="426"/>
        </w:tabs>
        <w:spacing w:before="120" w:after="60"/>
        <w:ind w:left="709"/>
        <w:jc w:val="both"/>
        <w:rPr>
          <w:rFonts w:ascii="Arial" w:hAnsi="Arial" w:cs="Arial"/>
        </w:rPr>
      </w:pPr>
      <w:r w:rsidRPr="00980CE5">
        <w:rPr>
          <w:rFonts w:ascii="Wingdings" w:eastAsia="Wingdings" w:hAnsi="Wingdings" w:cs="Wingdings"/>
        </w:rPr>
        <w:t>o</w:t>
      </w:r>
      <w:r w:rsidRPr="00980CE5">
        <w:rPr>
          <w:rFonts w:ascii="Arial" w:hAnsi="Arial" w:cs="Arial"/>
        </w:rPr>
        <w:t xml:space="preserve"> J’engage le groupement dont je suis mandataire, sur la base de l’offre du groupement</w:t>
      </w:r>
      <w:r w:rsidRPr="00980CE5">
        <w:rPr>
          <w:rFonts w:ascii="Arial" w:hAnsi="Arial" w:cs="Arial"/>
        </w:rPr>
        <w:fldChar w:fldCharType="begin"/>
      </w:r>
      <w:r w:rsidRPr="00980CE5">
        <w:rPr>
          <w:rFonts w:ascii="Arial" w:hAnsi="Arial" w:cs="Arial"/>
        </w:rPr>
        <w:instrText xml:space="preserve"> FORMCHECKBOX _</w:instrText>
      </w:r>
      <w:r w:rsidRPr="00980CE5">
        <w:rPr>
          <w:rFonts w:ascii="Arial" w:hAnsi="Arial" w:cs="Arial"/>
        </w:rPr>
        <w:fldChar w:fldCharType="separate"/>
      </w:r>
      <w:r w:rsidRPr="00980CE5">
        <w:rPr>
          <w:rFonts w:ascii="Arial" w:hAnsi="Arial" w:cs="Arial"/>
          <w:b/>
        </w:rPr>
        <w:t>Erreur! Signet non défini.</w:t>
      </w:r>
      <w:r w:rsidRPr="00980CE5">
        <w:rPr>
          <w:rFonts w:ascii="Arial" w:hAnsi="Arial" w:cs="Arial"/>
        </w:rPr>
        <w:fldChar w:fldCharType="end"/>
      </w:r>
      <w:r w:rsidRPr="00980CE5">
        <w:rPr>
          <w:rFonts w:ascii="Arial" w:hAnsi="Arial" w:cs="Arial"/>
        </w:rPr>
        <w:t xml:space="preserve"> </w:t>
      </w:r>
    </w:p>
    <w:p w14:paraId="72DC32ED" w14:textId="77777777" w:rsidR="00980CE5" w:rsidRPr="00980CE5" w:rsidRDefault="00980CE5" w:rsidP="00980CE5">
      <w:pPr>
        <w:tabs>
          <w:tab w:val="left" w:pos="426"/>
        </w:tabs>
        <w:spacing w:before="120" w:after="60"/>
        <w:ind w:left="709"/>
        <w:jc w:val="both"/>
        <w:rPr>
          <w:rFonts w:ascii="Arial" w:hAnsi="Arial" w:cs="Arial"/>
        </w:rPr>
      </w:pPr>
      <w:r w:rsidRPr="00980CE5">
        <w:rPr>
          <w:rFonts w:ascii="Wingdings" w:eastAsia="Wingdings" w:hAnsi="Wingdings" w:cs="Wingdings"/>
        </w:rPr>
        <w:t>o</w:t>
      </w:r>
      <w:r w:rsidRPr="00980CE5">
        <w:rPr>
          <w:rFonts w:ascii="Arial" w:hAnsi="Arial" w:cs="Arial"/>
        </w:rPr>
        <w:t xml:space="preserve"> L’ensemble des membres du groupement s’engage, sur la base de l’offre du groupement</w:t>
      </w:r>
    </w:p>
    <w:p w14:paraId="049AB1C0" w14:textId="77777777" w:rsidR="00980CE5" w:rsidRPr="00980CE5" w:rsidRDefault="00980CE5" w:rsidP="00980CE5">
      <w:pPr>
        <w:tabs>
          <w:tab w:val="left" w:pos="426"/>
        </w:tabs>
        <w:spacing w:before="120" w:after="60"/>
        <w:ind w:left="851"/>
        <w:jc w:val="both"/>
        <w:rPr>
          <w:rFonts w:ascii="Arial" w:hAnsi="Arial" w:cs="Arial"/>
          <w:i/>
        </w:rPr>
      </w:pPr>
      <w:r w:rsidRPr="00980CE5">
        <w:rPr>
          <w:rFonts w:ascii="Arial" w:hAnsi="Arial" w:cs="Arial"/>
          <w:i/>
        </w:rPr>
        <w:t>(</w:t>
      </w:r>
      <w:proofErr w:type="gramStart"/>
      <w:r w:rsidRPr="00980CE5">
        <w:rPr>
          <w:rFonts w:ascii="Arial" w:hAnsi="Arial" w:cs="Arial"/>
          <w:i/>
        </w:rPr>
        <w:t>cocher</w:t>
      </w:r>
      <w:proofErr w:type="gramEnd"/>
      <w:r w:rsidRPr="00980CE5">
        <w:rPr>
          <w:rFonts w:ascii="Arial" w:hAnsi="Arial" w:cs="Arial"/>
          <w:i/>
        </w:rPr>
        <w:t xml:space="preserve"> la case correspondante)</w:t>
      </w:r>
    </w:p>
    <w:p w14:paraId="487BBF15" w14:textId="77777777" w:rsidR="00A53B73" w:rsidRDefault="00A53B73" w:rsidP="00212C99">
      <w:pPr>
        <w:jc w:val="both"/>
        <w:rPr>
          <w:rFonts w:ascii="Arial" w:hAnsi="Arial" w:cs="Arial"/>
          <w:sz w:val="24"/>
        </w:rPr>
      </w:pPr>
    </w:p>
    <w:p w14:paraId="4E5E67F0" w14:textId="77777777" w:rsidR="00212C99" w:rsidRPr="00212C99" w:rsidRDefault="00212C99" w:rsidP="00212C99">
      <w:pPr>
        <w:jc w:val="both"/>
        <w:rPr>
          <w:rFonts w:ascii="Arial" w:hAnsi="Arial" w:cs="Arial"/>
          <w:sz w:val="24"/>
        </w:rPr>
      </w:pPr>
    </w:p>
    <w:p w14:paraId="16C63DD4" w14:textId="10D29E53" w:rsidR="00A53B73" w:rsidRPr="00260653" w:rsidRDefault="00A53B73" w:rsidP="00212C99">
      <w:pPr>
        <w:pStyle w:val="Titre1"/>
        <w:numPr>
          <w:ilvl w:val="0"/>
          <w:numId w:val="0"/>
        </w:numPr>
        <w:pBdr>
          <w:bottom w:val="single" w:sz="4" w:space="1" w:color="auto"/>
        </w:pBdr>
        <w:shd w:val="clear" w:color="auto" w:fill="D9D9D9"/>
        <w:jc w:val="both"/>
        <w:rPr>
          <w:rFonts w:cs="Arial"/>
          <w:sz w:val="22"/>
          <w:szCs w:val="22"/>
          <w:u w:val="none"/>
        </w:rPr>
      </w:pPr>
      <w:r w:rsidRPr="00260653">
        <w:rPr>
          <w:rFonts w:cs="Arial"/>
          <w:sz w:val="22"/>
          <w:szCs w:val="22"/>
          <w:u w:val="none"/>
        </w:rPr>
        <w:t xml:space="preserve">ARTICLE </w:t>
      </w:r>
      <w:r w:rsidR="00980CE5">
        <w:rPr>
          <w:rFonts w:cs="Arial"/>
          <w:sz w:val="22"/>
          <w:szCs w:val="22"/>
          <w:u w:val="none"/>
        </w:rPr>
        <w:t>3</w:t>
      </w:r>
      <w:r w:rsidRPr="00260653">
        <w:rPr>
          <w:rFonts w:cs="Arial"/>
          <w:sz w:val="22"/>
          <w:szCs w:val="22"/>
          <w:u w:val="none"/>
        </w:rPr>
        <w:t xml:space="preserve"> – </w:t>
      </w:r>
      <w:r w:rsidR="00260653" w:rsidRPr="00260653">
        <w:rPr>
          <w:rFonts w:cs="Arial"/>
          <w:sz w:val="22"/>
          <w:szCs w:val="22"/>
          <w:u w:val="none"/>
        </w:rPr>
        <w:t>MODALITES DE PAIEMENT</w:t>
      </w:r>
    </w:p>
    <w:p w14:paraId="4E3EA71C" w14:textId="77777777" w:rsidR="00A53B73" w:rsidRDefault="00A53B73" w:rsidP="00212C99">
      <w:pPr>
        <w:rPr>
          <w:rFonts w:ascii="Arial" w:hAnsi="Arial" w:cs="Arial"/>
        </w:rPr>
      </w:pPr>
    </w:p>
    <w:p w14:paraId="549DC6BF" w14:textId="77777777" w:rsidR="00260653" w:rsidRDefault="00260653" w:rsidP="00260653">
      <w:pPr>
        <w:pStyle w:val="Standardniv1"/>
        <w:numPr>
          <w:ilvl w:val="0"/>
          <w:numId w:val="30"/>
        </w:numPr>
        <w:rPr>
          <w:rFonts w:ascii="Arial" w:hAnsi="Arial"/>
          <w:b/>
          <w:sz w:val="20"/>
        </w:rPr>
      </w:pPr>
      <w:r>
        <w:rPr>
          <w:rFonts w:ascii="Arial" w:hAnsi="Arial"/>
          <w:b/>
          <w:sz w:val="20"/>
        </w:rPr>
        <w:t>Prix</w:t>
      </w:r>
    </w:p>
    <w:p w14:paraId="43DE649A" w14:textId="77777777" w:rsidR="00260653" w:rsidRDefault="00260653" w:rsidP="00260653">
      <w:pPr>
        <w:pStyle w:val="Standardniv1"/>
        <w:numPr>
          <w:ilvl w:val="0"/>
          <w:numId w:val="0"/>
        </w:numPr>
        <w:rPr>
          <w:rFonts w:ascii="Arial" w:hAnsi="Arial"/>
          <w:sz w:val="20"/>
        </w:rPr>
      </w:pPr>
    </w:p>
    <w:p w14:paraId="5FE2F233" w14:textId="77777777" w:rsidR="00712E43" w:rsidRDefault="00712E43" w:rsidP="00712E43">
      <w:pPr>
        <w:jc w:val="both"/>
        <w:rPr>
          <w:rFonts w:ascii="Arial" w:hAnsi="Arial" w:cs="Arial"/>
        </w:rPr>
      </w:pPr>
      <w:r w:rsidRPr="00FD6DC2">
        <w:rPr>
          <w:rFonts w:ascii="Arial" w:hAnsi="Arial" w:cs="Arial"/>
        </w:rPr>
        <w:t>Le présent marché public est traité à prix global et forfaitaire conformément à l’article R. 2112-6 du Code de la commande publique.</w:t>
      </w:r>
    </w:p>
    <w:p w14:paraId="20727076" w14:textId="77777777" w:rsidR="00712E43" w:rsidRDefault="00712E43" w:rsidP="00712E43">
      <w:pPr>
        <w:jc w:val="both"/>
        <w:rPr>
          <w:rFonts w:ascii="Arial" w:hAnsi="Arial" w:cs="Arial"/>
        </w:rPr>
      </w:pPr>
    </w:p>
    <w:p w14:paraId="615121DA" w14:textId="77777777" w:rsidR="00712E43" w:rsidRDefault="00712E43" w:rsidP="00712E43">
      <w:pPr>
        <w:pStyle w:val="Retraitcorpsdetexte"/>
        <w:ind w:left="0"/>
        <w:jc w:val="left"/>
        <w:rPr>
          <w:b/>
        </w:rPr>
      </w:pPr>
      <w:r>
        <w:rPr>
          <w:b/>
        </w:rPr>
        <w:t>La présente offre est acceptée aux prix indiqués ci-dessous :</w:t>
      </w:r>
    </w:p>
    <w:p w14:paraId="008C90E0" w14:textId="77777777" w:rsidR="00712E43" w:rsidRDefault="00712E43" w:rsidP="00712E43">
      <w:pPr>
        <w:pStyle w:val="Retraitcorpsdetexte"/>
        <w:ind w:left="0"/>
        <w:jc w:val="left"/>
      </w:pPr>
    </w:p>
    <w:p w14:paraId="200B0125" w14:textId="77777777" w:rsidR="003E45CD" w:rsidRDefault="003E45CD" w:rsidP="00712E43">
      <w:pPr>
        <w:pStyle w:val="Retraitcorpsdetexte"/>
        <w:ind w:left="0"/>
        <w:jc w:val="left"/>
      </w:pPr>
    </w:p>
    <w:p w14:paraId="31C385BD" w14:textId="77777777" w:rsidR="003E45CD" w:rsidRDefault="003E45CD" w:rsidP="00712E43">
      <w:pPr>
        <w:pStyle w:val="Retraitcorpsdetexte"/>
        <w:ind w:left="0"/>
        <w:jc w:val="left"/>
      </w:pPr>
    </w:p>
    <w:p w14:paraId="3E9D8648" w14:textId="6F04561E" w:rsidR="00A130BA" w:rsidRPr="00A130BA" w:rsidRDefault="00A130BA" w:rsidP="00712E43">
      <w:pPr>
        <w:pStyle w:val="Retraitcorpsdetexte"/>
        <w:ind w:left="0"/>
        <w:jc w:val="left"/>
        <w:rPr>
          <w:b/>
          <w:bCs/>
          <w:u w:val="single"/>
        </w:rPr>
      </w:pPr>
      <w:r>
        <w:rPr>
          <w:b/>
          <w:bCs/>
          <w:u w:val="single"/>
        </w:rPr>
        <w:t xml:space="preserve">1 - </w:t>
      </w:r>
      <w:r w:rsidRPr="00A130BA">
        <w:rPr>
          <w:b/>
          <w:bCs/>
          <w:u w:val="single"/>
        </w:rPr>
        <w:t>OFFRE DE BASE</w:t>
      </w:r>
    </w:p>
    <w:p w14:paraId="68A6F1D3" w14:textId="77777777" w:rsidR="00A130BA" w:rsidRDefault="00A130BA" w:rsidP="00712E43">
      <w:pPr>
        <w:pStyle w:val="Retraitcorpsdetexte"/>
        <w:ind w:left="0"/>
        <w:jc w:val="left"/>
      </w:pPr>
    </w:p>
    <w:p w14:paraId="421633A6" w14:textId="77777777" w:rsidR="003E3598" w:rsidRDefault="003E3598" w:rsidP="00712E43">
      <w:pPr>
        <w:pStyle w:val="Retraitcorpsdetexte"/>
        <w:ind w:left="0"/>
        <w:jc w:val="left"/>
        <w:rPr>
          <w:b/>
          <w:bCs/>
          <w:u w:val="single"/>
        </w:rPr>
      </w:pPr>
    </w:p>
    <w:p w14:paraId="7AA4FFEC" w14:textId="407776D2" w:rsidR="003E45CD" w:rsidRPr="003E45CD" w:rsidRDefault="003E45CD" w:rsidP="00712E43">
      <w:pPr>
        <w:pStyle w:val="Retraitcorpsdetexte"/>
        <w:ind w:left="0"/>
        <w:jc w:val="left"/>
        <w:rPr>
          <w:b/>
          <w:bCs/>
          <w:u w:val="single"/>
        </w:rPr>
      </w:pPr>
      <w:r w:rsidRPr="003E45CD">
        <w:rPr>
          <w:b/>
          <w:bCs/>
          <w:u w:val="single"/>
        </w:rPr>
        <w:t>TRANCHE FERME :</w:t>
      </w:r>
    </w:p>
    <w:p w14:paraId="06A4C5D6" w14:textId="77777777" w:rsidR="003E45CD" w:rsidRDefault="003E45CD" w:rsidP="00712E43">
      <w:pPr>
        <w:pStyle w:val="Retraitcorpsdetexte"/>
        <w:ind w:left="0"/>
        <w:jc w:val="left"/>
      </w:pPr>
    </w:p>
    <w:p w14:paraId="579CF29E" w14:textId="77777777" w:rsidR="005C6547" w:rsidRDefault="005C6547" w:rsidP="00712E43">
      <w:pPr>
        <w:pStyle w:val="Retraitcorpsdetexte"/>
        <w:ind w:left="0"/>
        <w:jc w:val="left"/>
      </w:pPr>
    </w:p>
    <w:p w14:paraId="675524A5" w14:textId="77777777" w:rsidR="003E3598" w:rsidRDefault="003E3598" w:rsidP="00712E43">
      <w:pPr>
        <w:pStyle w:val="Retraitcorpsdetexte"/>
        <w:ind w:left="0"/>
        <w:jc w:val="left"/>
      </w:pPr>
    </w:p>
    <w:p w14:paraId="44F3E16D" w14:textId="5563255B" w:rsidR="00712E43" w:rsidRDefault="00712E43" w:rsidP="00712E43">
      <w:pPr>
        <w:pStyle w:val="Retraitcorpsdetexte"/>
        <w:ind w:left="0"/>
        <w:jc w:val="left"/>
      </w:pPr>
      <w:r>
        <w:t xml:space="preserve">Montant hors taxes arrêté en chiffres à : </w:t>
      </w:r>
    </w:p>
    <w:p w14:paraId="2AA249DF" w14:textId="77777777" w:rsidR="00712E43" w:rsidRDefault="00712E43" w:rsidP="00712E43">
      <w:pPr>
        <w:pStyle w:val="Retraitcorpsdetexte"/>
        <w:ind w:left="0"/>
        <w:jc w:val="left"/>
      </w:pPr>
    </w:p>
    <w:p w14:paraId="5B1BE64B" w14:textId="56844044" w:rsidR="00712E43" w:rsidRDefault="00712E43" w:rsidP="00712E43">
      <w:pPr>
        <w:pStyle w:val="Retraitcorpsdetexte"/>
        <w:ind w:left="0"/>
        <w:jc w:val="left"/>
      </w:pPr>
      <w:r>
        <w:t>Montant hors taxes arrêté en lettres à :</w:t>
      </w:r>
    </w:p>
    <w:p w14:paraId="585EA0F7" w14:textId="77777777" w:rsidR="00712E43" w:rsidRDefault="00712E43" w:rsidP="00712E43">
      <w:pPr>
        <w:pStyle w:val="Retraitcorpsdetexte"/>
        <w:ind w:left="0"/>
        <w:jc w:val="left"/>
      </w:pPr>
    </w:p>
    <w:p w14:paraId="4151F5C7" w14:textId="77777777" w:rsidR="00712E43" w:rsidRDefault="00712E43" w:rsidP="00712E43">
      <w:pPr>
        <w:pStyle w:val="Retraitcorpsdetexte"/>
        <w:ind w:left="0"/>
        <w:jc w:val="left"/>
      </w:pPr>
    </w:p>
    <w:p w14:paraId="73BF9B16" w14:textId="77777777" w:rsidR="005C6547" w:rsidRDefault="005C6547" w:rsidP="00712E43">
      <w:pPr>
        <w:pStyle w:val="Retraitcorpsdetexte"/>
        <w:ind w:left="0"/>
        <w:jc w:val="left"/>
      </w:pPr>
    </w:p>
    <w:p w14:paraId="65F66AFB" w14:textId="77777777" w:rsidR="003E3598" w:rsidRDefault="003E3598" w:rsidP="00712E43">
      <w:pPr>
        <w:pStyle w:val="Retraitcorpsdetexte"/>
        <w:ind w:left="0"/>
        <w:jc w:val="left"/>
      </w:pPr>
    </w:p>
    <w:p w14:paraId="37B9BE11" w14:textId="77777777" w:rsidR="003E45CD" w:rsidRDefault="003E45CD" w:rsidP="00712E43">
      <w:pPr>
        <w:pStyle w:val="Retraitcorpsdetexte"/>
        <w:ind w:left="0"/>
        <w:jc w:val="left"/>
      </w:pPr>
    </w:p>
    <w:p w14:paraId="004EA92A" w14:textId="77777777" w:rsidR="00712E43" w:rsidRDefault="00712E43" w:rsidP="00712E43">
      <w:pPr>
        <w:pStyle w:val="Retraitcorpsdetexte"/>
        <w:ind w:left="0"/>
        <w:jc w:val="left"/>
      </w:pPr>
      <w:r>
        <w:t>Montant TTC arrêté en chiffres à :</w:t>
      </w:r>
    </w:p>
    <w:p w14:paraId="1484F9FF" w14:textId="77777777" w:rsidR="00712E43" w:rsidRDefault="00712E43" w:rsidP="00712E43">
      <w:pPr>
        <w:pStyle w:val="Retraitcorpsdetexte"/>
        <w:ind w:left="0"/>
        <w:jc w:val="left"/>
      </w:pPr>
    </w:p>
    <w:p w14:paraId="64BC69E0" w14:textId="2EF8A955" w:rsidR="00712E43" w:rsidRDefault="00712E43" w:rsidP="00712E43">
      <w:pPr>
        <w:pStyle w:val="Retraitcorpsdetexte"/>
        <w:ind w:left="0"/>
        <w:jc w:val="left"/>
      </w:pPr>
      <w:r>
        <w:t xml:space="preserve">Montant TTC arrêté en lettres à : </w:t>
      </w:r>
    </w:p>
    <w:p w14:paraId="2B36AA5E" w14:textId="77777777" w:rsidR="00712E43" w:rsidRDefault="00712E43" w:rsidP="00712E43">
      <w:pPr>
        <w:pStyle w:val="Retraitcorpsdetexte"/>
        <w:ind w:left="0"/>
        <w:jc w:val="left"/>
      </w:pPr>
    </w:p>
    <w:p w14:paraId="5C758C2B" w14:textId="77777777" w:rsidR="003E45CD" w:rsidRDefault="003E45CD" w:rsidP="003E45CD">
      <w:pPr>
        <w:pStyle w:val="Retraitcorpsdetexte"/>
        <w:ind w:left="0"/>
        <w:jc w:val="left"/>
        <w:rPr>
          <w:b/>
          <w:bCs/>
          <w:u w:val="single"/>
        </w:rPr>
      </w:pPr>
    </w:p>
    <w:p w14:paraId="567B26AB" w14:textId="77777777" w:rsidR="005C6547" w:rsidRDefault="005C6547" w:rsidP="003E45CD">
      <w:pPr>
        <w:pStyle w:val="Retraitcorpsdetexte"/>
        <w:ind w:left="0"/>
        <w:jc w:val="left"/>
        <w:rPr>
          <w:b/>
          <w:bCs/>
          <w:u w:val="single"/>
        </w:rPr>
      </w:pPr>
    </w:p>
    <w:p w14:paraId="0D0CD2BB" w14:textId="77777777" w:rsidR="003E3598" w:rsidRDefault="003E3598" w:rsidP="003E45CD">
      <w:pPr>
        <w:pStyle w:val="Retraitcorpsdetexte"/>
        <w:ind w:left="0"/>
        <w:jc w:val="left"/>
        <w:rPr>
          <w:b/>
          <w:bCs/>
          <w:u w:val="single"/>
        </w:rPr>
      </w:pPr>
    </w:p>
    <w:p w14:paraId="23F21FA5" w14:textId="77777777" w:rsidR="003E45CD" w:rsidRDefault="003E45CD" w:rsidP="003E45CD">
      <w:pPr>
        <w:pStyle w:val="Retraitcorpsdetexte"/>
        <w:ind w:left="0"/>
        <w:jc w:val="left"/>
        <w:rPr>
          <w:b/>
          <w:bCs/>
          <w:u w:val="single"/>
        </w:rPr>
      </w:pPr>
    </w:p>
    <w:p w14:paraId="6314B83E" w14:textId="248F2E5B" w:rsidR="003E45CD" w:rsidRPr="003E45CD" w:rsidRDefault="003E45CD" w:rsidP="003E45CD">
      <w:pPr>
        <w:pStyle w:val="Retraitcorpsdetexte"/>
        <w:ind w:left="0"/>
        <w:jc w:val="left"/>
        <w:rPr>
          <w:b/>
          <w:bCs/>
          <w:u w:val="single"/>
        </w:rPr>
      </w:pPr>
      <w:r w:rsidRPr="003E45CD">
        <w:rPr>
          <w:b/>
          <w:bCs/>
          <w:u w:val="single"/>
        </w:rPr>
        <w:t xml:space="preserve">TRANCHE </w:t>
      </w:r>
      <w:r>
        <w:rPr>
          <w:b/>
          <w:bCs/>
          <w:u w:val="single"/>
        </w:rPr>
        <w:t>OPTIONNELLE</w:t>
      </w:r>
      <w:r w:rsidRPr="003E45CD">
        <w:rPr>
          <w:b/>
          <w:bCs/>
          <w:u w:val="single"/>
        </w:rPr>
        <w:t> :</w:t>
      </w:r>
    </w:p>
    <w:p w14:paraId="2CED008F" w14:textId="77777777" w:rsidR="003E45CD" w:rsidRDefault="003E45CD" w:rsidP="003E45CD">
      <w:pPr>
        <w:pStyle w:val="Retraitcorpsdetexte"/>
        <w:ind w:left="0"/>
        <w:jc w:val="left"/>
      </w:pPr>
    </w:p>
    <w:p w14:paraId="1EF919E5" w14:textId="77777777" w:rsidR="005C6547" w:rsidRDefault="005C6547" w:rsidP="003E45CD">
      <w:pPr>
        <w:pStyle w:val="Retraitcorpsdetexte"/>
        <w:ind w:left="0"/>
        <w:jc w:val="left"/>
      </w:pPr>
    </w:p>
    <w:p w14:paraId="6A2211AD" w14:textId="77777777" w:rsidR="003E3598" w:rsidRDefault="003E3598" w:rsidP="003E45CD">
      <w:pPr>
        <w:pStyle w:val="Retraitcorpsdetexte"/>
        <w:ind w:left="0"/>
        <w:jc w:val="left"/>
      </w:pPr>
    </w:p>
    <w:p w14:paraId="1B3B4638" w14:textId="3FFD0E80" w:rsidR="003E45CD" w:rsidRDefault="003E45CD" w:rsidP="003E45CD">
      <w:pPr>
        <w:pStyle w:val="Retraitcorpsdetexte"/>
        <w:ind w:left="0"/>
        <w:jc w:val="left"/>
      </w:pPr>
      <w:r>
        <w:t xml:space="preserve">Montant hors taxes arrêté en chiffres à : </w:t>
      </w:r>
    </w:p>
    <w:p w14:paraId="4C0184C5" w14:textId="77777777" w:rsidR="003E45CD" w:rsidRDefault="003E45CD" w:rsidP="003E45CD">
      <w:pPr>
        <w:pStyle w:val="Retraitcorpsdetexte"/>
        <w:ind w:left="0"/>
        <w:jc w:val="left"/>
      </w:pPr>
    </w:p>
    <w:p w14:paraId="714F5CC5" w14:textId="77777777" w:rsidR="003E45CD" w:rsidRDefault="003E45CD" w:rsidP="003E45CD">
      <w:pPr>
        <w:pStyle w:val="Retraitcorpsdetexte"/>
        <w:ind w:left="0"/>
        <w:jc w:val="left"/>
      </w:pPr>
      <w:r>
        <w:t>Montant hors taxes arrêté en lettres à :</w:t>
      </w:r>
    </w:p>
    <w:p w14:paraId="0CA6DE4A" w14:textId="77777777" w:rsidR="003E45CD" w:rsidRDefault="003E45CD" w:rsidP="003E45CD">
      <w:pPr>
        <w:pStyle w:val="Retraitcorpsdetexte"/>
        <w:ind w:left="0"/>
        <w:jc w:val="left"/>
      </w:pPr>
    </w:p>
    <w:p w14:paraId="61C9725F" w14:textId="77777777" w:rsidR="003E45CD" w:rsidRDefault="003E45CD" w:rsidP="003E45CD">
      <w:pPr>
        <w:pStyle w:val="Retraitcorpsdetexte"/>
        <w:ind w:left="0"/>
        <w:jc w:val="left"/>
      </w:pPr>
    </w:p>
    <w:p w14:paraId="5D69F14D" w14:textId="77777777" w:rsidR="005C6547" w:rsidRDefault="005C6547" w:rsidP="003E45CD">
      <w:pPr>
        <w:pStyle w:val="Retraitcorpsdetexte"/>
        <w:ind w:left="0"/>
        <w:jc w:val="left"/>
      </w:pPr>
    </w:p>
    <w:p w14:paraId="78AA85EF" w14:textId="77777777" w:rsidR="003E45CD" w:rsidRDefault="003E45CD" w:rsidP="003E45CD">
      <w:pPr>
        <w:pStyle w:val="Retraitcorpsdetexte"/>
        <w:ind w:left="0"/>
        <w:jc w:val="left"/>
      </w:pPr>
    </w:p>
    <w:p w14:paraId="6471B2A9" w14:textId="77777777" w:rsidR="003E3598" w:rsidRDefault="003E3598" w:rsidP="003E45CD">
      <w:pPr>
        <w:pStyle w:val="Retraitcorpsdetexte"/>
        <w:ind w:left="0"/>
        <w:jc w:val="left"/>
      </w:pPr>
    </w:p>
    <w:p w14:paraId="40E125D9" w14:textId="380CF722" w:rsidR="003E45CD" w:rsidRDefault="003E45CD" w:rsidP="003E45CD">
      <w:pPr>
        <w:pStyle w:val="Retraitcorpsdetexte"/>
        <w:ind w:left="0"/>
        <w:jc w:val="left"/>
      </w:pPr>
      <w:r>
        <w:t>Montant TTC arrêté en chiffres à :</w:t>
      </w:r>
    </w:p>
    <w:p w14:paraId="1875D1C6" w14:textId="77777777" w:rsidR="003E45CD" w:rsidRDefault="003E45CD" w:rsidP="003E45CD">
      <w:pPr>
        <w:pStyle w:val="Retraitcorpsdetexte"/>
        <w:ind w:left="0"/>
        <w:jc w:val="left"/>
      </w:pPr>
    </w:p>
    <w:p w14:paraId="6B32A0E7" w14:textId="4957F73F" w:rsidR="00712E43" w:rsidRDefault="003E45CD" w:rsidP="00712E43">
      <w:pPr>
        <w:pStyle w:val="Retraitcorpsdetexte"/>
        <w:ind w:left="0"/>
        <w:jc w:val="left"/>
      </w:pPr>
      <w:r>
        <w:t xml:space="preserve">Montant TTC arrêté en lettres à : </w:t>
      </w:r>
    </w:p>
    <w:p w14:paraId="0B3FF090" w14:textId="77777777" w:rsidR="003E45CD" w:rsidRDefault="003E45CD" w:rsidP="003E45CD">
      <w:pPr>
        <w:pStyle w:val="fcase1ertab"/>
        <w:spacing w:before="120"/>
        <w:rPr>
          <w:rFonts w:ascii="Arial" w:hAnsi="Arial" w:cs="Arial"/>
          <w:u w:val="single"/>
        </w:rPr>
      </w:pPr>
    </w:p>
    <w:p w14:paraId="297D702C" w14:textId="77777777" w:rsidR="003E45CD" w:rsidRDefault="003E45CD" w:rsidP="003E45CD">
      <w:pPr>
        <w:pStyle w:val="fcase1ertab"/>
        <w:spacing w:before="120"/>
        <w:rPr>
          <w:rFonts w:ascii="Arial" w:hAnsi="Arial" w:cs="Arial"/>
          <w:u w:val="single"/>
        </w:rPr>
      </w:pPr>
    </w:p>
    <w:p w14:paraId="2AC5C53B" w14:textId="77777777" w:rsidR="005C6547" w:rsidRDefault="005C6547" w:rsidP="005C6547">
      <w:pPr>
        <w:pStyle w:val="Retraitcorpsdetexte"/>
        <w:ind w:left="0"/>
        <w:jc w:val="left"/>
        <w:rPr>
          <w:b/>
          <w:bCs/>
          <w:u w:val="single"/>
        </w:rPr>
      </w:pPr>
    </w:p>
    <w:p w14:paraId="3B453CA1" w14:textId="77777777" w:rsidR="005C6547" w:rsidRDefault="005C6547" w:rsidP="005C6547">
      <w:pPr>
        <w:pStyle w:val="Retraitcorpsdetexte"/>
        <w:ind w:left="0"/>
        <w:jc w:val="left"/>
        <w:rPr>
          <w:b/>
          <w:bCs/>
          <w:u w:val="single"/>
        </w:rPr>
      </w:pPr>
    </w:p>
    <w:p w14:paraId="1FB6BCD8" w14:textId="77777777" w:rsidR="003E3598" w:rsidRDefault="003E3598">
      <w:pPr>
        <w:rPr>
          <w:rFonts w:ascii="Arial" w:hAnsi="Arial"/>
          <w:b/>
          <w:bCs/>
          <w:u w:val="single"/>
        </w:rPr>
      </w:pPr>
      <w:r>
        <w:rPr>
          <w:b/>
          <w:bCs/>
          <w:u w:val="single"/>
        </w:rPr>
        <w:br w:type="page"/>
      </w:r>
    </w:p>
    <w:p w14:paraId="4A2443FA" w14:textId="35CD4AAE" w:rsidR="005C6547" w:rsidRPr="00A130BA" w:rsidRDefault="005C6547" w:rsidP="005C6547">
      <w:pPr>
        <w:pStyle w:val="Retraitcorpsdetexte"/>
        <w:ind w:left="0"/>
        <w:jc w:val="left"/>
        <w:rPr>
          <w:b/>
          <w:bCs/>
          <w:u w:val="single"/>
        </w:rPr>
      </w:pPr>
      <w:r>
        <w:rPr>
          <w:b/>
          <w:bCs/>
          <w:u w:val="single"/>
        </w:rPr>
        <w:t>2 –</w:t>
      </w:r>
      <w:r>
        <w:rPr>
          <w:b/>
          <w:bCs/>
          <w:u w:val="single"/>
        </w:rPr>
        <w:t xml:space="preserve"> </w:t>
      </w:r>
      <w:r>
        <w:rPr>
          <w:b/>
          <w:bCs/>
          <w:u w:val="single"/>
        </w:rPr>
        <w:t>PRESTATIONS SUPPLEMENTAIRES EVENTUELLES (PSE) :</w:t>
      </w:r>
    </w:p>
    <w:p w14:paraId="6C50A329" w14:textId="77777777" w:rsidR="005C6547" w:rsidRDefault="005C6547" w:rsidP="005C6547">
      <w:pPr>
        <w:pStyle w:val="Retraitcorpsdetexte"/>
        <w:ind w:left="0"/>
        <w:jc w:val="left"/>
      </w:pPr>
    </w:p>
    <w:p w14:paraId="2C3F5C5C" w14:textId="77777777" w:rsidR="005C6547" w:rsidRPr="005C6547" w:rsidRDefault="005C6547" w:rsidP="005C6547">
      <w:pPr>
        <w:pStyle w:val="Default"/>
        <w:spacing w:after="55"/>
        <w:jc w:val="both"/>
        <w:rPr>
          <w:rFonts w:ascii="Arial" w:hAnsi="Arial" w:cs="Arial"/>
          <w:b/>
          <w:bCs/>
          <w:color w:val="auto"/>
          <w:sz w:val="20"/>
          <w:szCs w:val="20"/>
          <w:u w:val="single"/>
        </w:rPr>
      </w:pPr>
      <w:r w:rsidRPr="005C6547">
        <w:rPr>
          <w:rFonts w:ascii="Arial" w:hAnsi="Arial" w:cs="Arial"/>
          <w:b/>
          <w:bCs/>
          <w:color w:val="auto"/>
          <w:sz w:val="20"/>
          <w:szCs w:val="20"/>
          <w:u w:val="single"/>
        </w:rPr>
        <w:t>PSE N°01 Remplacement TDO A2 &amp; B2</w:t>
      </w:r>
    </w:p>
    <w:p w14:paraId="78862446" w14:textId="77777777" w:rsidR="005C6547" w:rsidRDefault="005C6547" w:rsidP="005C6547">
      <w:pPr>
        <w:pStyle w:val="Retraitcorpsdetexte"/>
        <w:ind w:left="0"/>
        <w:jc w:val="left"/>
      </w:pPr>
    </w:p>
    <w:p w14:paraId="3B3BA411" w14:textId="77777777" w:rsidR="005C6547" w:rsidRDefault="005C6547" w:rsidP="005C6547">
      <w:pPr>
        <w:pStyle w:val="Retraitcorpsdetexte"/>
        <w:ind w:left="0"/>
        <w:jc w:val="left"/>
      </w:pPr>
    </w:p>
    <w:p w14:paraId="4D2A7D8D" w14:textId="2449B89A" w:rsidR="005C6547" w:rsidRDefault="005C6547" w:rsidP="005C6547">
      <w:pPr>
        <w:pStyle w:val="Retraitcorpsdetexte"/>
        <w:ind w:left="0"/>
        <w:jc w:val="left"/>
      </w:pPr>
      <w:r>
        <w:t xml:space="preserve">Montant hors taxes arrêté en chiffres à : </w:t>
      </w:r>
    </w:p>
    <w:p w14:paraId="721F6841" w14:textId="77777777" w:rsidR="005C6547" w:rsidRDefault="005C6547" w:rsidP="005C6547">
      <w:pPr>
        <w:pStyle w:val="Retraitcorpsdetexte"/>
        <w:ind w:left="0"/>
        <w:jc w:val="left"/>
      </w:pPr>
    </w:p>
    <w:p w14:paraId="39EF843E" w14:textId="77777777" w:rsidR="005C6547" w:rsidRDefault="005C6547" w:rsidP="005C6547">
      <w:pPr>
        <w:pStyle w:val="Retraitcorpsdetexte"/>
        <w:ind w:left="0"/>
        <w:jc w:val="left"/>
      </w:pPr>
      <w:r>
        <w:t>Montant hors taxes arrêté en lettres à :</w:t>
      </w:r>
    </w:p>
    <w:p w14:paraId="34B11777" w14:textId="77777777" w:rsidR="005C6547" w:rsidRDefault="005C6547" w:rsidP="005C6547">
      <w:pPr>
        <w:pStyle w:val="Retraitcorpsdetexte"/>
        <w:ind w:left="0"/>
        <w:jc w:val="left"/>
      </w:pPr>
    </w:p>
    <w:p w14:paraId="08DDFB03" w14:textId="77777777" w:rsidR="005C6547" w:rsidRDefault="005C6547" w:rsidP="005C6547">
      <w:pPr>
        <w:pStyle w:val="Retraitcorpsdetexte"/>
        <w:ind w:left="0"/>
        <w:jc w:val="left"/>
      </w:pPr>
    </w:p>
    <w:p w14:paraId="46F36035" w14:textId="77777777" w:rsidR="005C6547" w:rsidRDefault="005C6547" w:rsidP="005C6547">
      <w:pPr>
        <w:pStyle w:val="Retraitcorpsdetexte"/>
        <w:ind w:left="0"/>
        <w:jc w:val="left"/>
      </w:pPr>
    </w:p>
    <w:p w14:paraId="57D028B5" w14:textId="77777777" w:rsidR="005C6547" w:rsidRDefault="005C6547" w:rsidP="005C6547">
      <w:pPr>
        <w:pStyle w:val="Retraitcorpsdetexte"/>
        <w:ind w:left="0"/>
        <w:jc w:val="left"/>
      </w:pPr>
    </w:p>
    <w:p w14:paraId="01BE9AFD" w14:textId="1AF22DB5" w:rsidR="005C6547" w:rsidRDefault="005C6547" w:rsidP="005C6547">
      <w:pPr>
        <w:pStyle w:val="Retraitcorpsdetexte"/>
        <w:ind w:left="0"/>
        <w:jc w:val="left"/>
      </w:pPr>
      <w:r>
        <w:t>Montant TTC arrêté en chiffres à :</w:t>
      </w:r>
    </w:p>
    <w:p w14:paraId="084C8533" w14:textId="77777777" w:rsidR="005C6547" w:rsidRDefault="005C6547" w:rsidP="005C6547">
      <w:pPr>
        <w:pStyle w:val="Retraitcorpsdetexte"/>
        <w:ind w:left="0"/>
        <w:jc w:val="left"/>
      </w:pPr>
    </w:p>
    <w:p w14:paraId="7A9EAC39" w14:textId="77777777" w:rsidR="005C6547" w:rsidRDefault="005C6547" w:rsidP="005C6547">
      <w:pPr>
        <w:pStyle w:val="Retraitcorpsdetexte"/>
        <w:ind w:left="0"/>
        <w:jc w:val="left"/>
      </w:pPr>
      <w:r>
        <w:t xml:space="preserve">Montant TTC arrêté en lettres à : </w:t>
      </w:r>
    </w:p>
    <w:p w14:paraId="34420E78" w14:textId="77777777" w:rsidR="005C6547" w:rsidRDefault="005C6547" w:rsidP="005C6547">
      <w:pPr>
        <w:pStyle w:val="Retraitcorpsdetexte"/>
        <w:ind w:left="0"/>
        <w:jc w:val="left"/>
      </w:pPr>
    </w:p>
    <w:p w14:paraId="6531E164" w14:textId="77777777" w:rsidR="005C6547" w:rsidRDefault="005C6547" w:rsidP="005C6547">
      <w:pPr>
        <w:pStyle w:val="Retraitcorpsdetexte"/>
        <w:ind w:left="0"/>
        <w:jc w:val="left"/>
        <w:rPr>
          <w:b/>
          <w:bCs/>
          <w:u w:val="single"/>
        </w:rPr>
      </w:pPr>
    </w:p>
    <w:p w14:paraId="67C7C979" w14:textId="77777777" w:rsidR="005C6547" w:rsidRDefault="005C6547" w:rsidP="005C6547">
      <w:pPr>
        <w:pStyle w:val="Default"/>
        <w:spacing w:after="55"/>
        <w:jc w:val="both"/>
        <w:rPr>
          <w:rFonts w:ascii="Arial" w:hAnsi="Arial" w:cs="Arial"/>
          <w:b/>
          <w:bCs/>
          <w:color w:val="auto"/>
          <w:sz w:val="20"/>
          <w:szCs w:val="20"/>
          <w:u w:val="single"/>
        </w:rPr>
      </w:pPr>
    </w:p>
    <w:p w14:paraId="717A8F6C" w14:textId="77777777" w:rsidR="005C6547" w:rsidRDefault="005C6547" w:rsidP="005C6547">
      <w:pPr>
        <w:pStyle w:val="Default"/>
        <w:spacing w:after="55"/>
        <w:jc w:val="both"/>
        <w:rPr>
          <w:rFonts w:ascii="Arial" w:hAnsi="Arial" w:cs="Arial"/>
          <w:b/>
          <w:bCs/>
          <w:color w:val="auto"/>
          <w:sz w:val="20"/>
          <w:szCs w:val="20"/>
          <w:u w:val="single"/>
        </w:rPr>
      </w:pPr>
    </w:p>
    <w:p w14:paraId="0F14994C" w14:textId="77777777" w:rsidR="005C6547" w:rsidRDefault="005C6547" w:rsidP="005C6547">
      <w:pPr>
        <w:pStyle w:val="Default"/>
        <w:spacing w:after="55"/>
        <w:jc w:val="both"/>
        <w:rPr>
          <w:rFonts w:ascii="Arial" w:hAnsi="Arial" w:cs="Arial"/>
          <w:b/>
          <w:bCs/>
          <w:color w:val="auto"/>
          <w:sz w:val="20"/>
          <w:szCs w:val="20"/>
          <w:u w:val="single"/>
        </w:rPr>
      </w:pPr>
    </w:p>
    <w:p w14:paraId="7AE84F84" w14:textId="77777777" w:rsidR="005C6547" w:rsidRDefault="005C6547" w:rsidP="005C6547">
      <w:pPr>
        <w:pStyle w:val="Default"/>
        <w:spacing w:after="55"/>
        <w:jc w:val="both"/>
        <w:rPr>
          <w:rFonts w:ascii="Arial" w:hAnsi="Arial" w:cs="Arial"/>
          <w:b/>
          <w:bCs/>
          <w:color w:val="auto"/>
          <w:sz w:val="20"/>
          <w:szCs w:val="20"/>
          <w:u w:val="single"/>
        </w:rPr>
      </w:pPr>
    </w:p>
    <w:p w14:paraId="4924EB1A" w14:textId="77777777" w:rsidR="005C6547" w:rsidRDefault="005C6547" w:rsidP="005C6547">
      <w:pPr>
        <w:pStyle w:val="Default"/>
        <w:spacing w:after="55"/>
        <w:jc w:val="both"/>
        <w:rPr>
          <w:rFonts w:ascii="Arial" w:hAnsi="Arial" w:cs="Arial"/>
          <w:b/>
          <w:bCs/>
          <w:color w:val="auto"/>
          <w:sz w:val="20"/>
          <w:szCs w:val="20"/>
          <w:u w:val="single"/>
        </w:rPr>
      </w:pPr>
    </w:p>
    <w:p w14:paraId="2E915133" w14:textId="3D3F86D8" w:rsidR="005C6547" w:rsidRPr="00CC21B6" w:rsidRDefault="005C6547" w:rsidP="005C6547">
      <w:pPr>
        <w:pStyle w:val="Default"/>
        <w:spacing w:after="55"/>
        <w:jc w:val="both"/>
        <w:rPr>
          <w:rFonts w:ascii="Arial" w:hAnsi="Arial" w:cs="Arial"/>
          <w:color w:val="auto"/>
          <w:sz w:val="20"/>
          <w:szCs w:val="20"/>
        </w:rPr>
      </w:pPr>
      <w:bookmarkStart w:id="14" w:name="_Hlk201061617"/>
      <w:r w:rsidRPr="005C6547">
        <w:rPr>
          <w:rFonts w:ascii="Arial" w:hAnsi="Arial" w:cs="Arial"/>
          <w:b/>
          <w:bCs/>
          <w:color w:val="auto"/>
          <w:sz w:val="20"/>
          <w:szCs w:val="20"/>
          <w:u w:val="single"/>
        </w:rPr>
        <w:t>PSE N°0</w:t>
      </w:r>
      <w:r w:rsidRPr="005C6547">
        <w:rPr>
          <w:rFonts w:ascii="Arial" w:hAnsi="Arial" w:cs="Arial"/>
          <w:b/>
          <w:bCs/>
          <w:color w:val="auto"/>
          <w:sz w:val="20"/>
          <w:szCs w:val="20"/>
          <w:u w:val="single"/>
        </w:rPr>
        <w:t>2</w:t>
      </w:r>
      <w:r w:rsidRPr="005C6547">
        <w:rPr>
          <w:rFonts w:ascii="Arial" w:hAnsi="Arial" w:cs="Arial"/>
          <w:b/>
          <w:bCs/>
          <w:color w:val="auto"/>
          <w:sz w:val="20"/>
          <w:szCs w:val="20"/>
          <w:u w:val="single"/>
        </w:rPr>
        <w:t xml:space="preserve"> Upgrade TDO A5 &amp; B5</w:t>
      </w:r>
    </w:p>
    <w:p w14:paraId="39BBC9B5" w14:textId="77777777" w:rsidR="005C6547" w:rsidRDefault="005C6547" w:rsidP="005C6547">
      <w:pPr>
        <w:pStyle w:val="Retraitcorpsdetexte"/>
        <w:ind w:left="0"/>
        <w:jc w:val="left"/>
      </w:pPr>
    </w:p>
    <w:p w14:paraId="1B9C3393" w14:textId="77777777" w:rsidR="005C6547" w:rsidRDefault="005C6547" w:rsidP="005C6547">
      <w:pPr>
        <w:pStyle w:val="Retraitcorpsdetexte"/>
        <w:ind w:left="0"/>
        <w:jc w:val="left"/>
      </w:pPr>
    </w:p>
    <w:p w14:paraId="7435EEC8" w14:textId="3B147A14" w:rsidR="005C6547" w:rsidRDefault="005C6547" w:rsidP="005C6547">
      <w:pPr>
        <w:pStyle w:val="Retraitcorpsdetexte"/>
        <w:ind w:left="0"/>
        <w:jc w:val="left"/>
      </w:pPr>
      <w:r>
        <w:t xml:space="preserve">Montant hors taxes arrêté en chiffres à : </w:t>
      </w:r>
    </w:p>
    <w:p w14:paraId="54165A2D" w14:textId="77777777" w:rsidR="005C6547" w:rsidRDefault="005C6547" w:rsidP="005C6547">
      <w:pPr>
        <w:pStyle w:val="Retraitcorpsdetexte"/>
        <w:ind w:left="0"/>
        <w:jc w:val="left"/>
      </w:pPr>
    </w:p>
    <w:p w14:paraId="788E635C" w14:textId="77777777" w:rsidR="005C6547" w:rsidRDefault="005C6547" w:rsidP="005C6547">
      <w:pPr>
        <w:pStyle w:val="Retraitcorpsdetexte"/>
        <w:ind w:left="0"/>
        <w:jc w:val="left"/>
      </w:pPr>
      <w:r>
        <w:t>Montant hors taxes arrêté en lettres à :</w:t>
      </w:r>
    </w:p>
    <w:p w14:paraId="0986B9A9" w14:textId="77777777" w:rsidR="005C6547" w:rsidRDefault="005C6547" w:rsidP="005C6547">
      <w:pPr>
        <w:pStyle w:val="Retraitcorpsdetexte"/>
        <w:ind w:left="0"/>
        <w:jc w:val="left"/>
      </w:pPr>
    </w:p>
    <w:p w14:paraId="108D37FA" w14:textId="77777777" w:rsidR="005C6547" w:rsidRDefault="005C6547" w:rsidP="005C6547">
      <w:pPr>
        <w:pStyle w:val="Retraitcorpsdetexte"/>
        <w:ind w:left="0"/>
        <w:jc w:val="left"/>
      </w:pPr>
    </w:p>
    <w:p w14:paraId="14A93269" w14:textId="77777777" w:rsidR="005C6547" w:rsidRDefault="005C6547" w:rsidP="005C6547">
      <w:pPr>
        <w:pStyle w:val="Retraitcorpsdetexte"/>
        <w:ind w:left="0"/>
        <w:jc w:val="left"/>
      </w:pPr>
    </w:p>
    <w:p w14:paraId="61066556" w14:textId="77777777" w:rsidR="005C6547" w:rsidRDefault="005C6547" w:rsidP="005C6547">
      <w:pPr>
        <w:pStyle w:val="Retraitcorpsdetexte"/>
        <w:ind w:left="0"/>
        <w:jc w:val="left"/>
      </w:pPr>
    </w:p>
    <w:p w14:paraId="2C7F11B8" w14:textId="77777777" w:rsidR="005C6547" w:rsidRDefault="005C6547" w:rsidP="005C6547">
      <w:pPr>
        <w:pStyle w:val="Retraitcorpsdetexte"/>
        <w:ind w:left="0"/>
        <w:jc w:val="left"/>
      </w:pPr>
    </w:p>
    <w:p w14:paraId="39FFAFA6" w14:textId="52734DDE" w:rsidR="005C6547" w:rsidRDefault="005C6547" w:rsidP="005C6547">
      <w:pPr>
        <w:pStyle w:val="Retraitcorpsdetexte"/>
        <w:ind w:left="0"/>
        <w:jc w:val="left"/>
      </w:pPr>
      <w:r>
        <w:t>Montant TTC arrêté en chiffres à :</w:t>
      </w:r>
    </w:p>
    <w:p w14:paraId="2102546A" w14:textId="77777777" w:rsidR="005C6547" w:rsidRDefault="005C6547" w:rsidP="005C6547">
      <w:pPr>
        <w:pStyle w:val="Retraitcorpsdetexte"/>
        <w:ind w:left="0"/>
        <w:jc w:val="left"/>
      </w:pPr>
    </w:p>
    <w:p w14:paraId="716D2991" w14:textId="77777777" w:rsidR="005C6547" w:rsidRDefault="005C6547" w:rsidP="005C6547">
      <w:pPr>
        <w:pStyle w:val="Retraitcorpsdetexte"/>
        <w:ind w:left="0"/>
        <w:jc w:val="left"/>
      </w:pPr>
      <w:r>
        <w:t xml:space="preserve">Montant TTC arrêté en lettres à : </w:t>
      </w:r>
    </w:p>
    <w:bookmarkEnd w:id="14"/>
    <w:p w14:paraId="45A0A453" w14:textId="77777777" w:rsidR="005C6547" w:rsidRDefault="005C6547" w:rsidP="005C6547">
      <w:pPr>
        <w:pStyle w:val="Retraitcorpsdetexte"/>
        <w:ind w:left="0"/>
        <w:jc w:val="left"/>
        <w:rPr>
          <w:b/>
          <w:bCs/>
          <w:u w:val="single"/>
        </w:rPr>
      </w:pPr>
    </w:p>
    <w:p w14:paraId="4E3A1E6A" w14:textId="77777777" w:rsidR="006D7C5E" w:rsidRDefault="006D7C5E" w:rsidP="005C6547">
      <w:pPr>
        <w:pStyle w:val="Retraitcorpsdetexte"/>
        <w:ind w:left="0"/>
        <w:jc w:val="left"/>
      </w:pPr>
    </w:p>
    <w:p w14:paraId="236FA784" w14:textId="77777777" w:rsidR="005C6547" w:rsidRDefault="005C6547" w:rsidP="005C6547">
      <w:pPr>
        <w:pStyle w:val="Retraitcorpsdetexte"/>
        <w:ind w:left="0"/>
        <w:jc w:val="left"/>
      </w:pPr>
    </w:p>
    <w:p w14:paraId="3E95E75E" w14:textId="77777777" w:rsidR="003E3598" w:rsidRDefault="003E3598" w:rsidP="005C6547">
      <w:pPr>
        <w:pStyle w:val="Retraitcorpsdetexte"/>
        <w:ind w:left="0"/>
        <w:jc w:val="left"/>
      </w:pPr>
    </w:p>
    <w:p w14:paraId="26F52406" w14:textId="77777777" w:rsidR="005C6547" w:rsidRDefault="005C6547" w:rsidP="005C6547">
      <w:pPr>
        <w:pStyle w:val="Retraitcorpsdetexte"/>
        <w:ind w:left="0"/>
        <w:jc w:val="left"/>
      </w:pPr>
    </w:p>
    <w:p w14:paraId="660A6D6F" w14:textId="77777777" w:rsidR="005C6547" w:rsidRDefault="005C6547" w:rsidP="005C6547">
      <w:pPr>
        <w:pStyle w:val="Default"/>
        <w:spacing w:after="55"/>
        <w:jc w:val="both"/>
        <w:rPr>
          <w:rFonts w:ascii="Arial" w:hAnsi="Arial" w:cs="Arial"/>
          <w:b/>
          <w:bCs/>
          <w:color w:val="auto"/>
          <w:sz w:val="20"/>
          <w:szCs w:val="20"/>
          <w:u w:val="single"/>
        </w:rPr>
      </w:pPr>
    </w:p>
    <w:p w14:paraId="44850C86" w14:textId="21D7920B" w:rsidR="005C6547" w:rsidRPr="00CC21B6" w:rsidRDefault="005C6547" w:rsidP="005C6547">
      <w:pPr>
        <w:pStyle w:val="Default"/>
        <w:spacing w:after="55"/>
        <w:jc w:val="both"/>
        <w:rPr>
          <w:rFonts w:ascii="Arial" w:hAnsi="Arial" w:cs="Arial"/>
          <w:color w:val="auto"/>
          <w:sz w:val="20"/>
          <w:szCs w:val="20"/>
        </w:rPr>
      </w:pPr>
      <w:r w:rsidRPr="005C6547">
        <w:rPr>
          <w:rFonts w:ascii="Arial" w:hAnsi="Arial" w:cs="Arial"/>
          <w:b/>
          <w:bCs/>
          <w:color w:val="auto"/>
          <w:sz w:val="20"/>
          <w:szCs w:val="20"/>
          <w:u w:val="single"/>
        </w:rPr>
        <w:t>PSE N°0</w:t>
      </w:r>
      <w:r>
        <w:rPr>
          <w:rFonts w:ascii="Arial" w:hAnsi="Arial" w:cs="Arial"/>
          <w:b/>
          <w:bCs/>
          <w:color w:val="auto"/>
          <w:sz w:val="20"/>
          <w:szCs w:val="20"/>
          <w:u w:val="single"/>
        </w:rPr>
        <w:t>3</w:t>
      </w:r>
      <w:r w:rsidRPr="005C6547">
        <w:rPr>
          <w:rFonts w:ascii="Arial" w:hAnsi="Arial" w:cs="Arial"/>
          <w:b/>
          <w:bCs/>
          <w:color w:val="auto"/>
          <w:sz w:val="20"/>
          <w:szCs w:val="20"/>
          <w:u w:val="single"/>
        </w:rPr>
        <w:t xml:space="preserve"> Climatisation mobile</w:t>
      </w:r>
    </w:p>
    <w:p w14:paraId="3F3E516A" w14:textId="77777777" w:rsidR="005C6547" w:rsidRDefault="005C6547" w:rsidP="005C6547">
      <w:pPr>
        <w:pStyle w:val="Retraitcorpsdetexte"/>
        <w:ind w:left="0"/>
        <w:jc w:val="left"/>
      </w:pPr>
    </w:p>
    <w:p w14:paraId="54C61617" w14:textId="77777777" w:rsidR="005C6547" w:rsidRDefault="005C6547" w:rsidP="005C6547">
      <w:pPr>
        <w:pStyle w:val="Retraitcorpsdetexte"/>
        <w:ind w:left="0"/>
        <w:jc w:val="left"/>
      </w:pPr>
      <w:r>
        <w:t xml:space="preserve">Montant hors taxes arrêté en chiffres à : </w:t>
      </w:r>
    </w:p>
    <w:p w14:paraId="4E4A4E3D" w14:textId="77777777" w:rsidR="005C6547" w:rsidRDefault="005C6547" w:rsidP="005C6547">
      <w:pPr>
        <w:pStyle w:val="Retraitcorpsdetexte"/>
        <w:ind w:left="0"/>
        <w:jc w:val="left"/>
      </w:pPr>
    </w:p>
    <w:p w14:paraId="13A86ADB" w14:textId="77777777" w:rsidR="005C6547" w:rsidRDefault="005C6547" w:rsidP="005C6547">
      <w:pPr>
        <w:pStyle w:val="Retraitcorpsdetexte"/>
        <w:ind w:left="0"/>
        <w:jc w:val="left"/>
      </w:pPr>
      <w:r>
        <w:t>Montant hors taxes arrêté en lettres à :</w:t>
      </w:r>
    </w:p>
    <w:p w14:paraId="3F180E3A" w14:textId="77777777" w:rsidR="005C6547" w:rsidRDefault="005C6547" w:rsidP="005C6547">
      <w:pPr>
        <w:pStyle w:val="Retraitcorpsdetexte"/>
        <w:ind w:left="0"/>
        <w:jc w:val="left"/>
      </w:pPr>
    </w:p>
    <w:p w14:paraId="18E6A987" w14:textId="77777777" w:rsidR="005C6547" w:rsidRDefault="005C6547" w:rsidP="005C6547">
      <w:pPr>
        <w:pStyle w:val="Retraitcorpsdetexte"/>
        <w:ind w:left="0"/>
        <w:jc w:val="left"/>
      </w:pPr>
    </w:p>
    <w:p w14:paraId="64026D71" w14:textId="77777777" w:rsidR="005C6547" w:rsidRDefault="005C6547" w:rsidP="005C6547">
      <w:pPr>
        <w:pStyle w:val="Retraitcorpsdetexte"/>
        <w:ind w:left="0"/>
        <w:jc w:val="left"/>
      </w:pPr>
    </w:p>
    <w:p w14:paraId="086C9D87" w14:textId="77777777" w:rsidR="005C6547" w:rsidRDefault="005C6547" w:rsidP="005C6547">
      <w:pPr>
        <w:pStyle w:val="Retraitcorpsdetexte"/>
        <w:ind w:left="0"/>
        <w:jc w:val="left"/>
      </w:pPr>
    </w:p>
    <w:p w14:paraId="4C2D7A3E" w14:textId="4D6A7739" w:rsidR="005C6547" w:rsidRDefault="005C6547" w:rsidP="005C6547">
      <w:pPr>
        <w:pStyle w:val="Retraitcorpsdetexte"/>
        <w:ind w:left="0"/>
        <w:jc w:val="left"/>
      </w:pPr>
      <w:r>
        <w:t>Montant TTC arrêté en chiffres à :</w:t>
      </w:r>
    </w:p>
    <w:p w14:paraId="07B76F79" w14:textId="77777777" w:rsidR="005C6547" w:rsidRDefault="005C6547" w:rsidP="005C6547">
      <w:pPr>
        <w:pStyle w:val="Retraitcorpsdetexte"/>
        <w:ind w:left="0"/>
        <w:jc w:val="left"/>
      </w:pPr>
    </w:p>
    <w:p w14:paraId="233C2B5B" w14:textId="77777777" w:rsidR="005C6547" w:rsidRDefault="005C6547" w:rsidP="005C6547">
      <w:pPr>
        <w:pStyle w:val="Retraitcorpsdetexte"/>
        <w:ind w:left="0"/>
        <w:jc w:val="left"/>
      </w:pPr>
      <w:r>
        <w:t xml:space="preserve">Montant TTC arrêté en lettres à : </w:t>
      </w:r>
    </w:p>
    <w:p w14:paraId="666EA2F0" w14:textId="77777777" w:rsidR="005C6547" w:rsidRDefault="005C6547" w:rsidP="005C6547">
      <w:pPr>
        <w:pStyle w:val="Retraitcorpsdetexte"/>
        <w:ind w:left="0"/>
        <w:jc w:val="left"/>
      </w:pPr>
    </w:p>
    <w:p w14:paraId="607FF6BC" w14:textId="77777777" w:rsidR="005C6547" w:rsidRDefault="005C6547" w:rsidP="005C6547">
      <w:pPr>
        <w:pStyle w:val="Retraitcorpsdetexte"/>
        <w:ind w:left="0"/>
        <w:jc w:val="left"/>
      </w:pPr>
    </w:p>
    <w:p w14:paraId="5912ABF1" w14:textId="77777777" w:rsidR="005C6547" w:rsidRDefault="005C6547" w:rsidP="005C6547">
      <w:pPr>
        <w:pStyle w:val="Retraitcorpsdetexte"/>
        <w:ind w:left="0"/>
        <w:jc w:val="left"/>
      </w:pPr>
    </w:p>
    <w:p w14:paraId="18549462" w14:textId="77777777" w:rsidR="003E3598" w:rsidRDefault="003E3598" w:rsidP="005C6547">
      <w:pPr>
        <w:pStyle w:val="Retraitcorpsdetexte"/>
        <w:ind w:left="0"/>
        <w:jc w:val="left"/>
      </w:pPr>
    </w:p>
    <w:p w14:paraId="7D9D2DB5" w14:textId="77777777" w:rsidR="003E3598" w:rsidRDefault="003E3598" w:rsidP="005C6547">
      <w:pPr>
        <w:pStyle w:val="Retraitcorpsdetexte"/>
        <w:ind w:left="0"/>
        <w:jc w:val="left"/>
      </w:pPr>
    </w:p>
    <w:p w14:paraId="7E48FF55" w14:textId="77777777" w:rsidR="005C6547" w:rsidRDefault="005C6547" w:rsidP="005C6547">
      <w:pPr>
        <w:pStyle w:val="Retraitcorpsdetexte"/>
        <w:ind w:left="0"/>
        <w:jc w:val="left"/>
      </w:pPr>
    </w:p>
    <w:p w14:paraId="54082503" w14:textId="77777777" w:rsidR="005C6547" w:rsidRDefault="005C6547" w:rsidP="005C6547">
      <w:pPr>
        <w:pStyle w:val="fcase1ertab"/>
        <w:spacing w:before="120"/>
      </w:pPr>
      <w:proofErr w:type="gramStart"/>
      <w:r>
        <w:rPr>
          <w:rFonts w:ascii="Arial" w:hAnsi="Arial" w:cs="Arial"/>
          <w:u w:val="single"/>
        </w:rPr>
        <w:t>OU</w:t>
      </w:r>
      <w:proofErr w:type="gramEnd"/>
    </w:p>
    <w:p w14:paraId="5780C2B9" w14:textId="77777777" w:rsidR="005C6547" w:rsidRDefault="005C6547" w:rsidP="005C6547">
      <w:pPr>
        <w:pStyle w:val="fcase1ertab"/>
        <w:tabs>
          <w:tab w:val="clear" w:pos="426"/>
        </w:tabs>
        <w:spacing w:before="120"/>
        <w:ind w:left="0"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 (DPGF) jointe au présent document.</w:t>
      </w:r>
    </w:p>
    <w:p w14:paraId="01BB1CDC" w14:textId="77777777" w:rsidR="005C6547" w:rsidRDefault="005C6547" w:rsidP="005C6547">
      <w:pPr>
        <w:pStyle w:val="fcasegauche"/>
        <w:tabs>
          <w:tab w:val="left" w:pos="851"/>
        </w:tabs>
        <w:spacing w:after="0"/>
        <w:ind w:left="0" w:firstLine="0"/>
        <w:rPr>
          <w:rFonts w:ascii="Arial" w:hAnsi="Arial" w:cs="Arial"/>
        </w:rPr>
      </w:pPr>
    </w:p>
    <w:p w14:paraId="024EDBBF" w14:textId="77777777" w:rsidR="005C6547" w:rsidRDefault="005C6547" w:rsidP="005C6547">
      <w:pPr>
        <w:pStyle w:val="Retraitcorpsdetexte"/>
        <w:ind w:left="0"/>
        <w:jc w:val="left"/>
      </w:pPr>
    </w:p>
    <w:p w14:paraId="2650EE3B" w14:textId="77777777" w:rsidR="005C6547" w:rsidRDefault="005C6547" w:rsidP="005C6547">
      <w:pPr>
        <w:pStyle w:val="Retraitcorpsdetexte"/>
        <w:ind w:left="0"/>
        <w:jc w:val="left"/>
      </w:pPr>
    </w:p>
    <w:p w14:paraId="09D00E9F" w14:textId="77777777" w:rsidR="005C6547" w:rsidRDefault="005C6547" w:rsidP="005C6547">
      <w:pPr>
        <w:pStyle w:val="Retraitcorpsdetexte"/>
        <w:ind w:left="0"/>
        <w:jc w:val="left"/>
      </w:pPr>
      <w:r>
        <w:rPr>
          <w:rFonts w:ascii="MS Gothic" w:eastAsia="MS Gothic" w:hAnsi="MS Gothic" w:hint="eastAsia"/>
        </w:rPr>
        <w:t>☒</w:t>
      </w:r>
      <w:r>
        <w:t xml:space="preserve"> en euros,</w:t>
      </w:r>
    </w:p>
    <w:p w14:paraId="0DCD96A6" w14:textId="77777777" w:rsidR="005C6547" w:rsidRDefault="005C6547" w:rsidP="005C6547">
      <w:pPr>
        <w:pStyle w:val="Retraitcorpsdetexte"/>
        <w:ind w:left="0"/>
        <w:jc w:val="left"/>
      </w:pPr>
    </w:p>
    <w:p w14:paraId="23190A37" w14:textId="77777777" w:rsidR="005C6547" w:rsidRDefault="005C6547" w:rsidP="005C6547">
      <w:pPr>
        <w:pStyle w:val="Retraitcorpsdetexte"/>
        <w:ind w:left="0"/>
        <w:jc w:val="left"/>
        <w:rPr>
          <w:b/>
        </w:rPr>
      </w:pPr>
      <w:r>
        <w:t>Unité monétaire d’exécution du marché et de tous les actes qui en découlent.</w:t>
      </w:r>
    </w:p>
    <w:p w14:paraId="0D944D80" w14:textId="2BFD155F" w:rsidR="005C6547" w:rsidRPr="003E3598" w:rsidRDefault="005C6547" w:rsidP="003E3598">
      <w:pPr>
        <w:rPr>
          <w:rFonts w:ascii="Arial" w:hAnsi="Arial"/>
        </w:rPr>
      </w:pPr>
    </w:p>
    <w:p w14:paraId="02FF9C91" w14:textId="77777777" w:rsidR="005C6547" w:rsidRDefault="005C6547" w:rsidP="005C6547">
      <w:pPr>
        <w:pStyle w:val="Retraitcorpsdetexte"/>
        <w:ind w:left="0"/>
        <w:jc w:val="left"/>
      </w:pPr>
    </w:p>
    <w:p w14:paraId="30E4E6DB" w14:textId="77777777" w:rsidR="006D7EA9" w:rsidRDefault="006D7EA9" w:rsidP="006D7EA9">
      <w:pPr>
        <w:pStyle w:val="Retraitcorpsdetexte"/>
        <w:ind w:left="284" w:hanging="284"/>
        <w:jc w:val="left"/>
        <w:rPr>
          <w:b/>
          <w:u w:val="single"/>
        </w:rPr>
      </w:pPr>
      <w:r>
        <w:rPr>
          <w:b/>
          <w:u w:val="single"/>
        </w:rPr>
        <w:t>2) Compte à créditer</w:t>
      </w:r>
    </w:p>
    <w:p w14:paraId="587934FA" w14:textId="77777777" w:rsidR="006D7EA9" w:rsidRDefault="006D7EA9" w:rsidP="006D7EA9">
      <w:pPr>
        <w:pStyle w:val="Retraitcorpsdetexte"/>
        <w:ind w:left="284" w:hanging="284"/>
        <w:jc w:val="left"/>
      </w:pPr>
    </w:p>
    <w:p w14:paraId="3CF2375B" w14:textId="77777777" w:rsidR="006D7EA9" w:rsidRDefault="006D7EA9" w:rsidP="006D7EA9">
      <w:pPr>
        <w:pStyle w:val="Retraitcorpsdetexte"/>
        <w:ind w:left="284" w:hanging="284"/>
        <w:jc w:val="left"/>
      </w:pPr>
    </w:p>
    <w:p w14:paraId="33428469" w14:textId="77777777" w:rsidR="006D7EA9" w:rsidRDefault="006D7EA9" w:rsidP="006D7EA9">
      <w:pPr>
        <w:pStyle w:val="Retraitcorpsdetexte"/>
        <w:tabs>
          <w:tab w:val="left" w:pos="5387"/>
        </w:tabs>
        <w:ind w:left="284" w:hanging="284"/>
        <w:jc w:val="left"/>
      </w:pPr>
      <w:r>
        <w:rPr>
          <w:rFonts w:ascii="Wingdings" w:eastAsia="Wingdings" w:hAnsi="Wingdings" w:cs="Wingdings"/>
        </w:rPr>
        <w:t>o</w:t>
      </w:r>
      <w:r>
        <w:t xml:space="preserve"> en euros</w:t>
      </w:r>
    </w:p>
    <w:p w14:paraId="19DE8EA2" w14:textId="77777777" w:rsidR="006D7EA9" w:rsidRDefault="006D7EA9" w:rsidP="006D7EA9">
      <w:pPr>
        <w:pStyle w:val="Retraitcorpsdetexte"/>
        <w:ind w:left="284" w:hanging="284"/>
        <w:jc w:val="left"/>
      </w:pPr>
    </w:p>
    <w:p w14:paraId="0A129234" w14:textId="77777777" w:rsidR="006D7EA9" w:rsidRDefault="006D7EA9" w:rsidP="006D7EA9">
      <w:pPr>
        <w:pStyle w:val="Retraitcorpsdetexte"/>
        <w:ind w:left="284" w:hanging="284"/>
        <w:jc w:val="left"/>
      </w:pPr>
    </w:p>
    <w:p w14:paraId="057F94F5" w14:textId="77777777" w:rsidR="006D7EA9" w:rsidRDefault="006D7EA9" w:rsidP="006D7EA9">
      <w:pPr>
        <w:pStyle w:val="Retraitcorpsdetexte"/>
        <w:ind w:left="284" w:hanging="284"/>
        <w:jc w:val="left"/>
      </w:pPr>
      <w:r>
        <w:t>Numéro :</w:t>
      </w:r>
    </w:p>
    <w:p w14:paraId="0A823A19" w14:textId="77777777" w:rsidR="006D7EA9" w:rsidRDefault="006D7EA9" w:rsidP="006D7EA9">
      <w:pPr>
        <w:pStyle w:val="Retraitcorpsdetexte"/>
        <w:ind w:left="284" w:hanging="284"/>
        <w:jc w:val="left"/>
      </w:pPr>
    </w:p>
    <w:p w14:paraId="40FB824F" w14:textId="77777777" w:rsidR="006D7EA9" w:rsidRDefault="006D7EA9" w:rsidP="006D7EA9">
      <w:pPr>
        <w:pStyle w:val="Retraitcorpsdetexte"/>
        <w:ind w:left="284" w:hanging="284"/>
        <w:jc w:val="left"/>
      </w:pPr>
    </w:p>
    <w:p w14:paraId="0BC2F781" w14:textId="77777777" w:rsidR="006D7EA9" w:rsidRDefault="006D7EA9" w:rsidP="006D7EA9">
      <w:pPr>
        <w:pStyle w:val="Retraitcorpsdetexte"/>
        <w:ind w:left="284" w:hanging="284"/>
        <w:jc w:val="left"/>
      </w:pPr>
      <w:r>
        <w:t>Banque :</w:t>
      </w:r>
    </w:p>
    <w:p w14:paraId="519DCB6E" w14:textId="77777777" w:rsidR="006D7EA9" w:rsidRDefault="006D7EA9" w:rsidP="006D7EA9">
      <w:pPr>
        <w:pStyle w:val="Retraitcorpsdetexte"/>
        <w:ind w:left="284" w:hanging="284"/>
        <w:jc w:val="left"/>
      </w:pPr>
    </w:p>
    <w:p w14:paraId="2D922450" w14:textId="77777777" w:rsidR="006D7EA9" w:rsidRDefault="006D7EA9" w:rsidP="006D7EA9">
      <w:pPr>
        <w:pStyle w:val="Retraitcorpsdetexte"/>
        <w:ind w:left="284" w:hanging="284"/>
        <w:jc w:val="left"/>
      </w:pPr>
    </w:p>
    <w:p w14:paraId="5A87D35F" w14:textId="77777777" w:rsidR="006D7EA9" w:rsidRDefault="006D7EA9" w:rsidP="006D7EA9">
      <w:pPr>
        <w:pStyle w:val="Retraitcorpsdetexte"/>
        <w:ind w:left="284" w:hanging="284"/>
        <w:jc w:val="left"/>
      </w:pPr>
      <w:r>
        <w:t>Code banque :</w:t>
      </w:r>
    </w:p>
    <w:p w14:paraId="27C4DA33" w14:textId="77777777" w:rsidR="006D7EA9" w:rsidRDefault="006D7EA9" w:rsidP="006D7EA9">
      <w:pPr>
        <w:pStyle w:val="Retraitcorpsdetexte"/>
        <w:ind w:left="284" w:hanging="284"/>
        <w:jc w:val="left"/>
      </w:pPr>
    </w:p>
    <w:p w14:paraId="45F3A594" w14:textId="77777777" w:rsidR="006D7EA9" w:rsidRDefault="006D7EA9" w:rsidP="006D7EA9">
      <w:pPr>
        <w:pStyle w:val="Retraitcorpsdetexte"/>
        <w:ind w:left="284" w:hanging="284"/>
        <w:jc w:val="left"/>
      </w:pPr>
      <w:r>
        <w:t>Code guichet :</w:t>
      </w:r>
    </w:p>
    <w:p w14:paraId="2F23EA72" w14:textId="77777777" w:rsidR="006D7EA9" w:rsidRDefault="006D7EA9" w:rsidP="006D7EA9">
      <w:pPr>
        <w:pStyle w:val="Retraitcorpsdetexte"/>
        <w:ind w:left="284" w:hanging="284"/>
        <w:jc w:val="left"/>
      </w:pPr>
    </w:p>
    <w:p w14:paraId="0FE5DC6D" w14:textId="77777777" w:rsidR="006D7EA9" w:rsidRDefault="006D7EA9" w:rsidP="006D7EA9">
      <w:pPr>
        <w:pStyle w:val="Retraitcorpsdetexte"/>
        <w:ind w:left="284" w:hanging="284"/>
        <w:jc w:val="left"/>
      </w:pPr>
      <w:r>
        <w:t>N° compte :</w:t>
      </w:r>
    </w:p>
    <w:p w14:paraId="0046003E" w14:textId="77777777" w:rsidR="006D7EA9" w:rsidRDefault="006D7EA9" w:rsidP="006D7EA9">
      <w:pPr>
        <w:pStyle w:val="Retraitcorpsdetexte"/>
        <w:ind w:left="284" w:hanging="284"/>
        <w:jc w:val="left"/>
      </w:pPr>
    </w:p>
    <w:p w14:paraId="1883F84F" w14:textId="77777777" w:rsidR="006D7EA9" w:rsidRDefault="006D7EA9" w:rsidP="006D7EA9">
      <w:pPr>
        <w:pStyle w:val="Retraitcorpsdetexte"/>
        <w:ind w:left="284" w:hanging="284"/>
        <w:jc w:val="left"/>
      </w:pPr>
      <w:r>
        <w:t>Clé RIB :</w:t>
      </w:r>
    </w:p>
    <w:p w14:paraId="19D9A181" w14:textId="77777777" w:rsidR="006E5022" w:rsidRDefault="006E5022" w:rsidP="006D7EA9">
      <w:pPr>
        <w:pStyle w:val="Retraitcorpsdetexte"/>
        <w:ind w:left="284" w:hanging="284"/>
        <w:jc w:val="left"/>
      </w:pPr>
      <w:r>
        <w:t>BIC :</w:t>
      </w:r>
    </w:p>
    <w:p w14:paraId="4D15998D" w14:textId="77777777" w:rsidR="006E5022" w:rsidRDefault="006E5022" w:rsidP="006D7EA9">
      <w:pPr>
        <w:pStyle w:val="Retraitcorpsdetexte"/>
        <w:ind w:left="284" w:hanging="284"/>
        <w:jc w:val="left"/>
      </w:pPr>
      <w:r>
        <w:t>IBAN :</w:t>
      </w:r>
    </w:p>
    <w:p w14:paraId="50B09164" w14:textId="77777777" w:rsidR="006D7EA9" w:rsidRDefault="006D7EA9" w:rsidP="006D7EA9">
      <w:pPr>
        <w:pStyle w:val="Retraitcorpsdetexte"/>
        <w:ind w:left="284" w:hanging="284"/>
        <w:jc w:val="left"/>
      </w:pPr>
    </w:p>
    <w:p w14:paraId="20C68D36" w14:textId="77777777" w:rsidR="006D7EA9" w:rsidRDefault="006D7EA9" w:rsidP="006D7EA9">
      <w:pPr>
        <w:pStyle w:val="Retraitcorpsdetexte"/>
        <w:ind w:left="284" w:hanging="284"/>
        <w:jc w:val="left"/>
      </w:pPr>
    </w:p>
    <w:p w14:paraId="7C2408F6" w14:textId="7D5EBAD2" w:rsidR="006D7EA9" w:rsidRDefault="006D7EA9" w:rsidP="006D7EA9">
      <w:pPr>
        <w:pStyle w:val="Retraitcorpsdetexte"/>
        <w:ind w:left="0"/>
        <w:jc w:val="both"/>
      </w:pPr>
      <w:r>
        <w:t xml:space="preserve">Je joins à cet effet un RIB original du compte tenu dans l’unité monétaire de règlement choisie. Je m’engage en outre à notifier </w:t>
      </w:r>
      <w:r w:rsidRPr="00A37B81">
        <w:t xml:space="preserve">à </w:t>
      </w:r>
      <w:r w:rsidR="00CA45B9">
        <w:t>l</w:t>
      </w:r>
      <w:r w:rsidR="00A37B81">
        <w:t>‘ACOSS</w:t>
      </w:r>
      <w:r>
        <w:t xml:space="preserve"> toutes modifications de mes coordonnées bancaires avec un préavis d’un mois avant tout paiement et à joindre un RIB original modificatif.</w:t>
      </w:r>
    </w:p>
    <w:p w14:paraId="0D78B5FD" w14:textId="77777777" w:rsidR="006D7EA9" w:rsidRDefault="006D7EA9" w:rsidP="006D7EA9">
      <w:pPr>
        <w:pStyle w:val="Retraitcorpsdetexte"/>
        <w:ind w:left="0" w:firstLine="567"/>
        <w:jc w:val="both"/>
      </w:pPr>
    </w:p>
    <w:p w14:paraId="6AEA5EAF" w14:textId="77777777" w:rsidR="006D7EA9" w:rsidRDefault="006D7EA9" w:rsidP="006D7EA9">
      <w:pPr>
        <w:pStyle w:val="Retraitcorpsdetexte"/>
        <w:ind w:left="0" w:firstLine="567"/>
        <w:jc w:val="both"/>
      </w:pPr>
    </w:p>
    <w:p w14:paraId="3C3F4D1F" w14:textId="77777777" w:rsidR="006D7EA9" w:rsidRDefault="006D7EA9" w:rsidP="006D7EA9">
      <w:pPr>
        <w:pStyle w:val="Retraitcorpsdetexte"/>
        <w:ind w:left="0"/>
        <w:jc w:val="left"/>
      </w:pPr>
      <w:r>
        <w:t>Centre de chèques postaux de :</w:t>
      </w:r>
    </w:p>
    <w:p w14:paraId="637E6751" w14:textId="77777777" w:rsidR="006D7EA9" w:rsidRDefault="006D7EA9" w:rsidP="006D7EA9">
      <w:pPr>
        <w:pStyle w:val="Retraitcorpsdetexte"/>
        <w:ind w:left="0"/>
        <w:jc w:val="left"/>
      </w:pPr>
    </w:p>
    <w:p w14:paraId="034E6C17" w14:textId="77777777" w:rsidR="006D7EA9" w:rsidRDefault="006D7EA9" w:rsidP="006D7EA9">
      <w:pPr>
        <w:pStyle w:val="Retraitcorpsdetexte"/>
        <w:ind w:left="0"/>
        <w:jc w:val="left"/>
      </w:pPr>
    </w:p>
    <w:p w14:paraId="729563C7" w14:textId="77777777" w:rsidR="006D7EA9" w:rsidRDefault="006D7EA9" w:rsidP="006D7EA9">
      <w:pPr>
        <w:pStyle w:val="Retraitcorpsdetexte"/>
        <w:ind w:left="0"/>
        <w:jc w:val="left"/>
      </w:pPr>
      <w:r>
        <w:t>Trésor public :</w:t>
      </w:r>
    </w:p>
    <w:p w14:paraId="6821B6B0" w14:textId="14355E61" w:rsidR="006D7EA9" w:rsidRDefault="006D7EA9" w:rsidP="006D7EA9">
      <w:pPr>
        <w:pStyle w:val="Retraitcorpsdetexte"/>
        <w:ind w:left="0"/>
        <w:jc w:val="left"/>
      </w:pPr>
    </w:p>
    <w:p w14:paraId="5E727E36" w14:textId="6960C8B0" w:rsidR="003C6B3E" w:rsidRDefault="003C6B3E" w:rsidP="006D7EA9">
      <w:pPr>
        <w:pStyle w:val="Retraitcorpsdetexte"/>
        <w:ind w:left="0"/>
        <w:jc w:val="left"/>
      </w:pPr>
    </w:p>
    <w:p w14:paraId="40FFF76E" w14:textId="77777777" w:rsidR="003C6B3E" w:rsidRDefault="003C6B3E" w:rsidP="006D7EA9">
      <w:pPr>
        <w:pStyle w:val="Retraitcorpsdetexte"/>
        <w:ind w:left="0"/>
        <w:jc w:val="left"/>
      </w:pPr>
    </w:p>
    <w:p w14:paraId="706A7658" w14:textId="77777777" w:rsidR="006D7EA9" w:rsidRDefault="006D7EA9" w:rsidP="006D7EA9">
      <w:pPr>
        <w:pStyle w:val="Retraitcorpsdetexte"/>
        <w:ind w:left="0"/>
        <w:jc w:val="left"/>
      </w:pPr>
    </w:p>
    <w:p w14:paraId="3F4B0A33" w14:textId="77777777" w:rsidR="006D7EA9" w:rsidRDefault="006D7EA9" w:rsidP="006D7EA9">
      <w:pPr>
        <w:pStyle w:val="Retraitcorpsdetexte"/>
        <w:ind w:left="0"/>
        <w:jc w:val="left"/>
        <w:rPr>
          <w:b/>
          <w:u w:val="single"/>
        </w:rPr>
      </w:pPr>
      <w:r>
        <w:rPr>
          <w:b/>
          <w:u w:val="single"/>
        </w:rPr>
        <w:t>3) Mode de règlement choisie par l’organisme</w:t>
      </w:r>
    </w:p>
    <w:p w14:paraId="3CD326A9" w14:textId="77777777" w:rsidR="006D7EA9" w:rsidRDefault="006D7EA9" w:rsidP="006D7EA9">
      <w:pPr>
        <w:pStyle w:val="Retraitcorpsdetexte"/>
        <w:ind w:left="0"/>
        <w:jc w:val="left"/>
      </w:pPr>
    </w:p>
    <w:p w14:paraId="0B7EFCF6" w14:textId="77777777" w:rsidR="006D7EA9" w:rsidRDefault="006D7EA9" w:rsidP="006D7EA9">
      <w:pPr>
        <w:pStyle w:val="Retraitcorpsdetexte"/>
        <w:ind w:left="0"/>
        <w:jc w:val="left"/>
      </w:pPr>
      <w:r>
        <w:t>Le mode de règlement est le virement par paiement à 30 jours.</w:t>
      </w:r>
    </w:p>
    <w:p w14:paraId="21BB1B7F" w14:textId="77777777" w:rsidR="006D7EA9" w:rsidRDefault="006D7EA9" w:rsidP="006D7EA9">
      <w:pPr>
        <w:pStyle w:val="Retraitcorpsdetexte"/>
        <w:ind w:left="0"/>
        <w:jc w:val="left"/>
      </w:pPr>
    </w:p>
    <w:p w14:paraId="221A9E78" w14:textId="77777777" w:rsidR="006D7EA9" w:rsidRPr="00873B11" w:rsidRDefault="006D7EA9" w:rsidP="006D7EA9">
      <w:pPr>
        <w:pStyle w:val="Retraitcorpsdetexte"/>
        <w:ind w:left="0"/>
        <w:jc w:val="left"/>
      </w:pPr>
    </w:p>
    <w:p w14:paraId="723E386F" w14:textId="2A2614FA" w:rsidR="006D7EA9" w:rsidRDefault="006D7EA9" w:rsidP="006D7EA9">
      <w:pPr>
        <w:pStyle w:val="Retraitcorpsdetexte"/>
        <w:ind w:left="0"/>
        <w:jc w:val="left"/>
        <w:rPr>
          <w:b/>
          <w:u w:val="single"/>
        </w:rPr>
      </w:pPr>
      <w:r w:rsidRPr="00873B11">
        <w:rPr>
          <w:b/>
          <w:u w:val="single"/>
        </w:rPr>
        <w:t>4) Bénéfice de l'avance visée à l’article</w:t>
      </w:r>
      <w:r w:rsidR="002F54F3" w:rsidRPr="00873B11">
        <w:rPr>
          <w:b/>
          <w:u w:val="single"/>
        </w:rPr>
        <w:t xml:space="preserve"> </w:t>
      </w:r>
      <w:r w:rsidR="00712E43">
        <w:rPr>
          <w:b/>
          <w:u w:val="single"/>
        </w:rPr>
        <w:t>8</w:t>
      </w:r>
      <w:r w:rsidR="00BE7B2A" w:rsidRPr="00873B11">
        <w:rPr>
          <w:b/>
          <w:u w:val="single"/>
        </w:rPr>
        <w:t>.1</w:t>
      </w:r>
      <w:r w:rsidR="006D7C5E" w:rsidRPr="00873B11">
        <w:rPr>
          <w:b/>
          <w:u w:val="single"/>
        </w:rPr>
        <w:t xml:space="preserve"> </w:t>
      </w:r>
      <w:r w:rsidRPr="00873B11">
        <w:rPr>
          <w:b/>
          <w:u w:val="single"/>
        </w:rPr>
        <w:t xml:space="preserve">du cahier </w:t>
      </w:r>
      <w:r>
        <w:rPr>
          <w:b/>
          <w:u w:val="single"/>
        </w:rPr>
        <w:t>des charges</w:t>
      </w:r>
      <w:r w:rsidR="00712E43">
        <w:rPr>
          <w:b/>
          <w:u w:val="single"/>
        </w:rPr>
        <w:t xml:space="preserve"> administratives particulières :</w:t>
      </w:r>
    </w:p>
    <w:p w14:paraId="5807E82B" w14:textId="77777777" w:rsidR="006D7EA9" w:rsidRDefault="006D7EA9" w:rsidP="006D7EA9">
      <w:pPr>
        <w:tabs>
          <w:tab w:val="left" w:pos="426"/>
        </w:tabs>
        <w:jc w:val="both"/>
        <w:rPr>
          <w:rFonts w:ascii="Arial" w:hAnsi="Arial"/>
          <w:b/>
        </w:rPr>
      </w:pPr>
    </w:p>
    <w:p w14:paraId="42629E8D" w14:textId="77777777" w:rsidR="006D7EA9" w:rsidRDefault="006D7EA9" w:rsidP="006D7EA9">
      <w:pPr>
        <w:pStyle w:val="fcasegauche"/>
        <w:spacing w:after="0"/>
        <w:ind w:firstLine="0"/>
        <w:rPr>
          <w:rFonts w:ascii="Arial" w:hAnsi="Arial"/>
        </w:rPr>
      </w:pPr>
      <w:r>
        <w:rPr>
          <w:rFonts w:ascii="Wingdings" w:eastAsia="Wingdings" w:hAnsi="Wingdings" w:cs="Wingdings"/>
        </w:rPr>
        <w:t>o</w:t>
      </w:r>
      <w:r>
        <w:rPr>
          <w:rFonts w:ascii="Arial" w:hAnsi="Arial"/>
        </w:rPr>
        <w:t xml:space="preserve"> Je renonce au bénéfice de l’avance.</w:t>
      </w:r>
    </w:p>
    <w:p w14:paraId="13F434B5" w14:textId="77777777" w:rsidR="00712E43" w:rsidRDefault="00712E43" w:rsidP="003E45CD">
      <w:pPr>
        <w:pStyle w:val="fcasegauche"/>
        <w:spacing w:after="0"/>
        <w:ind w:left="0" w:firstLine="0"/>
        <w:rPr>
          <w:rFonts w:ascii="Arial" w:hAnsi="Arial"/>
          <w:sz w:val="22"/>
        </w:rPr>
      </w:pPr>
      <w:bookmarkStart w:id="15" w:name="_Toc211140187"/>
      <w:bookmarkEnd w:id="0"/>
    </w:p>
    <w:p w14:paraId="02FC90C8" w14:textId="2729AC7D" w:rsidR="003E3598" w:rsidRDefault="003E3598">
      <w:pPr>
        <w:rPr>
          <w:rFonts w:ascii="Arial" w:hAnsi="Arial"/>
          <w:sz w:val="22"/>
        </w:rPr>
      </w:pPr>
      <w:r>
        <w:rPr>
          <w:rFonts w:ascii="Arial" w:hAnsi="Arial"/>
          <w:sz w:val="22"/>
        </w:rPr>
        <w:br w:type="page"/>
      </w:r>
    </w:p>
    <w:p w14:paraId="04CAFC20" w14:textId="77777777" w:rsidR="00A6646D" w:rsidRDefault="00A6646D" w:rsidP="006D7EA9">
      <w:pPr>
        <w:pStyle w:val="fcasegauche"/>
        <w:spacing w:after="0"/>
        <w:rPr>
          <w:rFonts w:ascii="Arial" w:hAnsi="Arial"/>
          <w:sz w:val="22"/>
        </w:rPr>
      </w:pPr>
    </w:p>
    <w:p w14:paraId="1FAEAAEB" w14:textId="57ACEEA5" w:rsidR="006D7EA9" w:rsidRPr="00B223EC" w:rsidRDefault="006D7EA9" w:rsidP="00B223EC">
      <w:pPr>
        <w:pStyle w:val="Titre1"/>
        <w:numPr>
          <w:ilvl w:val="0"/>
          <w:numId w:val="0"/>
        </w:numPr>
        <w:shd w:val="pct12" w:color="auto" w:fill="FFFFFF"/>
        <w:tabs>
          <w:tab w:val="left" w:pos="0"/>
        </w:tabs>
        <w:jc w:val="left"/>
        <w:rPr>
          <w:sz w:val="22"/>
          <w:szCs w:val="22"/>
        </w:rPr>
      </w:pPr>
      <w:bookmarkStart w:id="16" w:name="_Hlk42173849"/>
      <w:r w:rsidRPr="00B223EC">
        <w:rPr>
          <w:sz w:val="22"/>
          <w:szCs w:val="22"/>
        </w:rPr>
        <w:t xml:space="preserve">ARTICLE </w:t>
      </w:r>
      <w:r w:rsidR="00980CE5">
        <w:rPr>
          <w:sz w:val="22"/>
          <w:szCs w:val="22"/>
        </w:rPr>
        <w:t>4</w:t>
      </w:r>
      <w:r w:rsidRPr="00B223EC">
        <w:rPr>
          <w:sz w:val="22"/>
          <w:szCs w:val="22"/>
        </w:rPr>
        <w:t xml:space="preserve"> – </w:t>
      </w:r>
      <w:r w:rsidR="006C1DEF">
        <w:rPr>
          <w:sz w:val="22"/>
          <w:szCs w:val="22"/>
        </w:rPr>
        <w:t>AUTRES</w:t>
      </w:r>
    </w:p>
    <w:p w14:paraId="0ADFAEA6" w14:textId="77777777" w:rsidR="006D7EA9" w:rsidRPr="007A18F4" w:rsidRDefault="006D7EA9" w:rsidP="006D7EA9">
      <w:pPr>
        <w:pStyle w:val="fcasegauche"/>
        <w:spacing w:after="0"/>
        <w:rPr>
          <w:rFonts w:ascii="Arial" w:hAnsi="Arial"/>
        </w:rPr>
      </w:pPr>
    </w:p>
    <w:p w14:paraId="423BCF66" w14:textId="77777777" w:rsidR="006D7EA9" w:rsidRPr="007A18F4" w:rsidRDefault="006D7EA9" w:rsidP="00B223EC">
      <w:pPr>
        <w:pStyle w:val="Retraitcorpsdetexte"/>
        <w:tabs>
          <w:tab w:val="left" w:pos="534"/>
          <w:tab w:val="left" w:pos="5706"/>
        </w:tabs>
        <w:ind w:left="0"/>
        <w:jc w:val="left"/>
        <w:rPr>
          <w:b/>
          <w:u w:val="single"/>
        </w:rPr>
      </w:pPr>
      <w:r w:rsidRPr="007A18F4">
        <w:rPr>
          <w:b/>
          <w:u w:val="single"/>
        </w:rPr>
        <w:t>Durée de validité des offres</w:t>
      </w:r>
    </w:p>
    <w:p w14:paraId="0B9065A2" w14:textId="77777777" w:rsidR="006D7EA9" w:rsidRDefault="006D7EA9" w:rsidP="006D7EA9">
      <w:pPr>
        <w:pStyle w:val="Retraitcorpsdetexte"/>
        <w:tabs>
          <w:tab w:val="left" w:pos="534"/>
          <w:tab w:val="left" w:pos="5706"/>
        </w:tabs>
        <w:ind w:left="284" w:hanging="284"/>
        <w:jc w:val="left"/>
      </w:pPr>
    </w:p>
    <w:p w14:paraId="3D97A8B5" w14:textId="2877807A" w:rsidR="006D7EA9" w:rsidRDefault="006D7EA9" w:rsidP="00B223EC">
      <w:pPr>
        <w:pStyle w:val="Retraitcorpsdetexte"/>
        <w:tabs>
          <w:tab w:val="left" w:pos="0"/>
          <w:tab w:val="left" w:pos="534"/>
        </w:tabs>
        <w:ind w:left="0"/>
        <w:jc w:val="both"/>
      </w:pPr>
      <w:r>
        <w:t xml:space="preserve">L’engagement figurant </w:t>
      </w:r>
      <w:r w:rsidR="00712E43">
        <w:t>à l’article 2</w:t>
      </w:r>
      <w:r>
        <w:t xml:space="preserve"> me lie pour la durée de validité des offres indiquée au règlement de la consultation, </w:t>
      </w:r>
      <w:r w:rsidRPr="002D6CFE">
        <w:t>soit 1</w:t>
      </w:r>
      <w:r w:rsidR="00777F84" w:rsidRPr="002D6CFE">
        <w:t>8</w:t>
      </w:r>
      <w:r w:rsidRPr="002D6CFE">
        <w:t>0 jours</w:t>
      </w:r>
      <w:r w:rsidR="00AA11F8">
        <w:t xml:space="preserve"> (6 mois)</w:t>
      </w:r>
      <w:r w:rsidRPr="002D6CFE">
        <w:t>.</w:t>
      </w:r>
    </w:p>
    <w:p w14:paraId="10798026" w14:textId="77777777" w:rsidR="00E03A9E" w:rsidRDefault="00E03A9E" w:rsidP="00B223EC">
      <w:pPr>
        <w:pStyle w:val="Retraitcorpsdetexte"/>
        <w:tabs>
          <w:tab w:val="left" w:pos="0"/>
          <w:tab w:val="left" w:pos="534"/>
        </w:tabs>
        <w:ind w:left="0"/>
        <w:jc w:val="both"/>
      </w:pPr>
    </w:p>
    <w:p w14:paraId="62AB1273" w14:textId="57EFA576" w:rsidR="00FB29D0" w:rsidRDefault="00FB29D0" w:rsidP="00B223EC">
      <w:pPr>
        <w:pStyle w:val="Retraitcorpsdetexte"/>
        <w:tabs>
          <w:tab w:val="left" w:pos="0"/>
          <w:tab w:val="left" w:pos="534"/>
        </w:tabs>
        <w:ind w:left="0"/>
        <w:jc w:val="both"/>
      </w:pPr>
    </w:p>
    <w:p w14:paraId="1FAB77FC" w14:textId="5B7D933A" w:rsidR="00FB29D0" w:rsidRPr="00D61027" w:rsidRDefault="00FB29D0" w:rsidP="00B223EC">
      <w:pPr>
        <w:pStyle w:val="Retraitcorpsdetexte"/>
        <w:tabs>
          <w:tab w:val="left" w:pos="0"/>
          <w:tab w:val="left" w:pos="534"/>
        </w:tabs>
        <w:ind w:left="0"/>
        <w:jc w:val="both"/>
        <w:rPr>
          <w:b/>
          <w:u w:val="single"/>
        </w:rPr>
      </w:pPr>
      <w:r w:rsidRPr="00D61027">
        <w:rPr>
          <w:b/>
          <w:u w:val="single"/>
        </w:rPr>
        <w:t>D</w:t>
      </w:r>
      <w:r w:rsidR="003E45CD">
        <w:rPr>
          <w:b/>
          <w:u w:val="single"/>
        </w:rPr>
        <w:t>élai d’exécution des travaux</w:t>
      </w:r>
    </w:p>
    <w:bookmarkEnd w:id="16"/>
    <w:p w14:paraId="56E0A681" w14:textId="3751E3B6" w:rsidR="003E45CD" w:rsidRPr="003E45CD" w:rsidRDefault="003E45CD" w:rsidP="003E45CD">
      <w:pPr>
        <w:tabs>
          <w:tab w:val="left" w:pos="-5387"/>
          <w:tab w:val="left" w:pos="-5103"/>
          <w:tab w:val="left" w:pos="-3828"/>
        </w:tabs>
        <w:jc w:val="both"/>
        <w:rPr>
          <w:rFonts w:ascii="Arial" w:eastAsia="Calibri" w:hAnsi="Arial" w:cs="Arial"/>
          <w:bCs/>
          <w:lang w:eastAsia="en-US"/>
        </w:rPr>
      </w:pPr>
      <w:r w:rsidRPr="00AF27F5">
        <w:rPr>
          <w:rFonts w:ascii="Arial" w:hAnsi="Arial" w:cs="Arial"/>
        </w:rPr>
        <w:t xml:space="preserve">Le délai d’exécution des travaux est </w:t>
      </w:r>
      <w:r w:rsidRPr="000F3EF3">
        <w:rPr>
          <w:rFonts w:ascii="Arial" w:eastAsia="Calibri" w:hAnsi="Arial" w:cs="Arial"/>
          <w:bCs/>
          <w:lang w:eastAsia="en-US"/>
        </w:rPr>
        <w:t xml:space="preserve">de </w:t>
      </w:r>
      <w:r w:rsidR="005C6547">
        <w:rPr>
          <w:rFonts w:ascii="Arial" w:eastAsia="Calibri" w:hAnsi="Arial" w:cs="Arial"/>
          <w:bCs/>
          <w:lang w:eastAsia="en-US"/>
        </w:rPr>
        <w:t>12</w:t>
      </w:r>
      <w:r w:rsidRPr="00736B0E">
        <w:rPr>
          <w:rFonts w:ascii="Arial" w:eastAsia="Calibri" w:hAnsi="Arial" w:cs="Arial"/>
          <w:bCs/>
          <w:lang w:eastAsia="en-US"/>
        </w:rPr>
        <w:t xml:space="preserve"> mois à</w:t>
      </w:r>
      <w:r>
        <w:rPr>
          <w:rFonts w:ascii="Arial" w:eastAsia="Calibri" w:hAnsi="Arial" w:cs="Arial"/>
          <w:bCs/>
          <w:lang w:eastAsia="en-US"/>
        </w:rPr>
        <w:t xml:space="preserve"> compter de la notification de l’ordre de service de démarrage des travaux. </w:t>
      </w:r>
      <w:r w:rsidRPr="00C4030F">
        <w:rPr>
          <w:rFonts w:ascii="Arial" w:hAnsi="Arial" w:cs="Arial"/>
        </w:rPr>
        <w:t>Le délai englobe la période de préparation du chantier</w:t>
      </w:r>
      <w:r>
        <w:rPr>
          <w:rFonts w:ascii="Arial" w:hAnsi="Arial" w:cs="Arial"/>
        </w:rPr>
        <w:t xml:space="preserve"> de 3 </w:t>
      </w:r>
      <w:r w:rsidRPr="00C4030F">
        <w:rPr>
          <w:rFonts w:ascii="Arial" w:hAnsi="Arial" w:cs="Arial"/>
        </w:rPr>
        <w:t>mois, le délai des travaux et les opérations</w:t>
      </w:r>
      <w:r>
        <w:rPr>
          <w:rFonts w:ascii="Arial" w:hAnsi="Arial" w:cs="Arial"/>
        </w:rPr>
        <w:t xml:space="preserve"> </w:t>
      </w:r>
      <w:r w:rsidRPr="00C4030F">
        <w:rPr>
          <w:rFonts w:ascii="Arial" w:hAnsi="Arial" w:cs="Arial"/>
        </w:rPr>
        <w:t>préalables à la réception. La fin du délai d’exécution est la date de réception, date d’achèvement de</w:t>
      </w:r>
      <w:r>
        <w:rPr>
          <w:rFonts w:ascii="Arial" w:hAnsi="Arial" w:cs="Arial"/>
        </w:rPr>
        <w:t xml:space="preserve"> </w:t>
      </w:r>
      <w:r w:rsidRPr="00C4030F">
        <w:rPr>
          <w:rFonts w:ascii="Arial" w:hAnsi="Arial" w:cs="Arial"/>
        </w:rPr>
        <w:t>l’ouvrage.</w:t>
      </w:r>
    </w:p>
    <w:p w14:paraId="753BA378" w14:textId="77777777" w:rsidR="00BE7B2A" w:rsidRDefault="00BE7B2A" w:rsidP="00BE7B2A">
      <w:pPr>
        <w:jc w:val="both"/>
        <w:rPr>
          <w:rFonts w:ascii="Arial" w:hAnsi="Arial" w:cs="Arial"/>
          <w:bCs/>
        </w:rPr>
      </w:pPr>
    </w:p>
    <w:p w14:paraId="0BFB39FE" w14:textId="77777777" w:rsidR="00BE7B2A" w:rsidRPr="0007778F" w:rsidRDefault="00BE7B2A" w:rsidP="00BE7B2A">
      <w:pPr>
        <w:jc w:val="both"/>
        <w:rPr>
          <w:rFonts w:ascii="Arial" w:hAnsi="Arial" w:cs="Arial"/>
          <w:b/>
        </w:rPr>
      </w:pPr>
      <w:r w:rsidRPr="0007778F">
        <w:rPr>
          <w:rFonts w:ascii="Arial" w:hAnsi="Arial" w:cs="Arial"/>
          <w:bCs/>
        </w:rPr>
        <w:t xml:space="preserve"> </w:t>
      </w:r>
    </w:p>
    <w:p w14:paraId="0F729BA8" w14:textId="77777777" w:rsidR="006D7EA9" w:rsidRDefault="006D7EA9" w:rsidP="00796BF2">
      <w:pPr>
        <w:pStyle w:val="Retraitcorpsdetexte"/>
        <w:ind w:left="0"/>
        <w:jc w:val="left"/>
      </w:pPr>
    </w:p>
    <w:p w14:paraId="3ACA3D4B" w14:textId="77777777" w:rsidR="006D7EA9" w:rsidRDefault="006D7EA9" w:rsidP="006D7EA9">
      <w:pPr>
        <w:keepNext/>
        <w:keepLines/>
        <w:pBdr>
          <w:bottom w:val="double" w:sz="6" w:space="1" w:color="auto"/>
        </w:pBdr>
        <w:spacing w:after="240"/>
        <w:rPr>
          <w:rFonts w:ascii="Arial" w:hAnsi="Arial"/>
          <w:b/>
        </w:rPr>
      </w:pPr>
      <w:r>
        <w:rPr>
          <w:rFonts w:ascii="Arial" w:hAnsi="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103D5E87" w14:textId="77777777" w:rsidTr="00A20B44">
        <w:tc>
          <w:tcPr>
            <w:tcW w:w="4606" w:type="dxa"/>
          </w:tcPr>
          <w:p w14:paraId="7B9E4819" w14:textId="77777777" w:rsidR="006D7EA9" w:rsidRDefault="006D7EA9" w:rsidP="00A20B44">
            <w:pPr>
              <w:keepNext/>
              <w:keepLines/>
              <w:jc w:val="center"/>
              <w:rPr>
                <w:rFonts w:ascii="Arial" w:hAnsi="Arial"/>
              </w:rPr>
            </w:pPr>
            <w:r>
              <w:rPr>
                <w:rFonts w:ascii="Arial" w:hAnsi="Arial"/>
                <w:i/>
              </w:rPr>
              <w:t>Fait en un seul original</w:t>
            </w:r>
          </w:p>
        </w:tc>
        <w:tc>
          <w:tcPr>
            <w:tcW w:w="4606" w:type="dxa"/>
          </w:tcPr>
          <w:p w14:paraId="0240EFD5" w14:textId="77777777" w:rsidR="006D7EA9" w:rsidRDefault="006D7EA9" w:rsidP="00A20B44">
            <w:pPr>
              <w:keepNext/>
              <w:keepLines/>
              <w:jc w:val="center"/>
              <w:rPr>
                <w:rFonts w:ascii="Arial" w:hAnsi="Arial"/>
                <w:b/>
              </w:rPr>
            </w:pPr>
            <w:r>
              <w:rPr>
                <w:rFonts w:ascii="Arial" w:hAnsi="Arial"/>
                <w:b/>
              </w:rPr>
              <w:t>Signature</w:t>
            </w:r>
          </w:p>
        </w:tc>
      </w:tr>
      <w:tr w:rsidR="006D7EA9" w14:paraId="5C854EB9" w14:textId="77777777" w:rsidTr="00A20B44">
        <w:tc>
          <w:tcPr>
            <w:tcW w:w="4606" w:type="dxa"/>
          </w:tcPr>
          <w:p w14:paraId="1D60119A" w14:textId="77777777" w:rsidR="006D7EA9" w:rsidRDefault="006D7EA9" w:rsidP="00A20B44">
            <w:pPr>
              <w:keepNext/>
              <w:keepLines/>
              <w:jc w:val="center"/>
              <w:rPr>
                <w:rFonts w:ascii="Arial" w:hAnsi="Arial"/>
              </w:rPr>
            </w:pPr>
            <w:r>
              <w:rPr>
                <w:rFonts w:ascii="Arial" w:hAnsi="Arial"/>
              </w:rPr>
              <w:t xml:space="preserve">A .......................................... </w:t>
            </w:r>
          </w:p>
          <w:p w14:paraId="0990000A" w14:textId="77777777" w:rsidR="006D7EA9" w:rsidRDefault="006D7EA9" w:rsidP="00A20B44">
            <w:pPr>
              <w:keepNext/>
              <w:keepLines/>
              <w:jc w:val="center"/>
              <w:rPr>
                <w:rFonts w:ascii="Arial" w:hAnsi="Arial"/>
              </w:rPr>
            </w:pPr>
          </w:p>
        </w:tc>
        <w:tc>
          <w:tcPr>
            <w:tcW w:w="4606" w:type="dxa"/>
          </w:tcPr>
          <w:p w14:paraId="745E30DC" w14:textId="77777777" w:rsidR="006D7EA9" w:rsidRDefault="006D7EA9" w:rsidP="00A20B44">
            <w:pPr>
              <w:keepNext/>
              <w:keepLines/>
              <w:jc w:val="center"/>
              <w:rPr>
                <w:rFonts w:ascii="Arial" w:hAnsi="Arial"/>
                <w:i/>
              </w:rPr>
            </w:pPr>
            <w:r>
              <w:rPr>
                <w:rFonts w:ascii="Arial" w:hAnsi="Arial"/>
                <w:i/>
              </w:rPr>
              <w:t>Apposer le cachet de la société et porter la mention manuscrite « Lu et approuvé »</w:t>
            </w:r>
          </w:p>
        </w:tc>
      </w:tr>
      <w:tr w:rsidR="006D7EA9" w14:paraId="52730F7D" w14:textId="77777777" w:rsidTr="00A20B44">
        <w:tc>
          <w:tcPr>
            <w:tcW w:w="4606" w:type="dxa"/>
          </w:tcPr>
          <w:p w14:paraId="5950E48A" w14:textId="77777777" w:rsidR="006D7EA9" w:rsidRDefault="006D7EA9" w:rsidP="00A20B44">
            <w:pPr>
              <w:keepNext/>
              <w:keepLines/>
              <w:jc w:val="center"/>
              <w:rPr>
                <w:rFonts w:ascii="Arial" w:hAnsi="Arial"/>
              </w:rPr>
            </w:pPr>
            <w:r>
              <w:rPr>
                <w:rFonts w:ascii="Arial" w:hAnsi="Arial"/>
              </w:rPr>
              <w:t>Le ..........................................</w:t>
            </w:r>
          </w:p>
          <w:p w14:paraId="66EA9DFD" w14:textId="77777777" w:rsidR="00796BF2" w:rsidRDefault="00796BF2" w:rsidP="00A20B44">
            <w:pPr>
              <w:keepNext/>
              <w:keepLines/>
              <w:jc w:val="center"/>
              <w:rPr>
                <w:rFonts w:ascii="Arial" w:hAnsi="Arial"/>
              </w:rPr>
            </w:pPr>
          </w:p>
          <w:p w14:paraId="0129F124" w14:textId="0F5C6711" w:rsidR="00796BF2" w:rsidRDefault="00796BF2" w:rsidP="00A20B44">
            <w:pPr>
              <w:keepNext/>
              <w:keepLines/>
              <w:jc w:val="center"/>
              <w:rPr>
                <w:rFonts w:ascii="Arial" w:hAnsi="Arial"/>
              </w:rPr>
            </w:pPr>
          </w:p>
        </w:tc>
        <w:tc>
          <w:tcPr>
            <w:tcW w:w="4606" w:type="dxa"/>
          </w:tcPr>
          <w:p w14:paraId="4114B510" w14:textId="77777777" w:rsidR="006D7EA9" w:rsidRDefault="006D7EA9" w:rsidP="00A20B44">
            <w:pPr>
              <w:keepNext/>
              <w:keepLines/>
              <w:jc w:val="center"/>
              <w:rPr>
                <w:rFonts w:ascii="Arial" w:hAnsi="Arial"/>
                <w:i/>
              </w:rPr>
            </w:pPr>
          </w:p>
        </w:tc>
      </w:tr>
    </w:tbl>
    <w:p w14:paraId="1F1FF542" w14:textId="77777777" w:rsidR="00796BF2" w:rsidRDefault="00796BF2" w:rsidP="00796BF2">
      <w:pPr>
        <w:keepNext/>
        <w:keepLines/>
        <w:pBdr>
          <w:bottom w:val="double" w:sz="6" w:space="1" w:color="auto"/>
        </w:pBdr>
        <w:spacing w:after="240"/>
        <w:rPr>
          <w:rFonts w:ascii="Arial" w:hAnsi="Arial"/>
          <w:b/>
        </w:rPr>
      </w:pPr>
      <w:r>
        <w:rPr>
          <w:rFonts w:ascii="Arial" w:hAnsi="Arial"/>
          <w:b/>
        </w:rPr>
        <w:t>SIGNATURE DU REPRESENTANT DU POUVOIR ADJUDICATEUR</w:t>
      </w:r>
    </w:p>
    <w:p w14:paraId="281098FB" w14:textId="77777777" w:rsidR="00796BF2" w:rsidRDefault="00796BF2" w:rsidP="00796BF2">
      <w:pPr>
        <w:keepNext/>
        <w:keepLines/>
        <w:spacing w:after="240"/>
        <w:rPr>
          <w:rFonts w:ascii="Arial" w:hAnsi="Arial"/>
          <w:b/>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6BF2" w14:paraId="5A1D54FC" w14:textId="77777777" w:rsidTr="00E75742">
        <w:tc>
          <w:tcPr>
            <w:tcW w:w="4606" w:type="dxa"/>
          </w:tcPr>
          <w:p w14:paraId="1FC98AE9" w14:textId="77777777" w:rsidR="00796BF2" w:rsidRDefault="00796BF2" w:rsidP="00E75742">
            <w:pPr>
              <w:keepNext/>
              <w:keepLines/>
              <w:jc w:val="center"/>
              <w:rPr>
                <w:rFonts w:ascii="Arial" w:hAnsi="Arial"/>
                <w:i/>
              </w:rPr>
            </w:pPr>
            <w:r>
              <w:rPr>
                <w:rFonts w:ascii="Arial" w:hAnsi="Arial"/>
                <w:i/>
              </w:rPr>
              <w:t>Est acceptée la présente offre pour valoir</w:t>
            </w:r>
          </w:p>
          <w:p w14:paraId="11E2C931" w14:textId="77777777" w:rsidR="00796BF2" w:rsidRDefault="00796BF2" w:rsidP="00E75742">
            <w:pPr>
              <w:keepNext/>
              <w:keepLines/>
              <w:jc w:val="center"/>
              <w:rPr>
                <w:rFonts w:ascii="Arial" w:hAnsi="Arial"/>
                <w:i/>
              </w:rPr>
            </w:pPr>
            <w:r>
              <w:rPr>
                <w:rFonts w:ascii="Arial" w:hAnsi="Arial"/>
                <w:i/>
              </w:rPr>
              <w:t>acte d’engagement</w:t>
            </w:r>
          </w:p>
        </w:tc>
        <w:tc>
          <w:tcPr>
            <w:tcW w:w="4606" w:type="dxa"/>
          </w:tcPr>
          <w:p w14:paraId="444D0749" w14:textId="77777777" w:rsidR="00796BF2" w:rsidRDefault="00796BF2" w:rsidP="00E75742">
            <w:pPr>
              <w:keepNext/>
              <w:keepLines/>
              <w:jc w:val="center"/>
              <w:rPr>
                <w:rFonts w:ascii="Arial" w:hAnsi="Arial"/>
                <w:b/>
              </w:rPr>
            </w:pPr>
            <w:r>
              <w:rPr>
                <w:rFonts w:ascii="Arial" w:hAnsi="Arial"/>
                <w:b/>
              </w:rPr>
              <w:t>Le Directeur</w:t>
            </w:r>
          </w:p>
        </w:tc>
      </w:tr>
      <w:tr w:rsidR="00796BF2" w14:paraId="57FACDF6" w14:textId="77777777" w:rsidTr="00E75742">
        <w:tc>
          <w:tcPr>
            <w:tcW w:w="4606" w:type="dxa"/>
          </w:tcPr>
          <w:p w14:paraId="32521CBE" w14:textId="77777777" w:rsidR="00796BF2" w:rsidRDefault="00796BF2" w:rsidP="00E75742">
            <w:pPr>
              <w:keepNext/>
              <w:keepLines/>
              <w:jc w:val="center"/>
              <w:rPr>
                <w:rFonts w:ascii="Arial" w:hAnsi="Arial"/>
              </w:rPr>
            </w:pPr>
            <w:r>
              <w:rPr>
                <w:rFonts w:ascii="Arial" w:hAnsi="Arial"/>
              </w:rPr>
              <w:t>A ..........................................</w:t>
            </w:r>
          </w:p>
        </w:tc>
        <w:tc>
          <w:tcPr>
            <w:tcW w:w="4606" w:type="dxa"/>
          </w:tcPr>
          <w:p w14:paraId="13256CA8" w14:textId="77777777" w:rsidR="00796BF2" w:rsidRDefault="00796BF2" w:rsidP="00E75742">
            <w:pPr>
              <w:keepNext/>
              <w:keepLines/>
              <w:jc w:val="center"/>
              <w:rPr>
                <w:rFonts w:ascii="Arial" w:hAnsi="Arial"/>
              </w:rPr>
            </w:pPr>
          </w:p>
          <w:p w14:paraId="1DC63563" w14:textId="77777777" w:rsidR="00796BF2" w:rsidRDefault="00796BF2" w:rsidP="00E75742">
            <w:pPr>
              <w:keepNext/>
              <w:keepLines/>
              <w:jc w:val="center"/>
              <w:rPr>
                <w:rFonts w:ascii="Arial" w:hAnsi="Arial"/>
              </w:rPr>
            </w:pPr>
          </w:p>
        </w:tc>
      </w:tr>
      <w:tr w:rsidR="00796BF2" w14:paraId="31AE964C" w14:textId="77777777" w:rsidTr="00E75742">
        <w:tc>
          <w:tcPr>
            <w:tcW w:w="4606" w:type="dxa"/>
          </w:tcPr>
          <w:p w14:paraId="4BBC3CA5" w14:textId="77777777" w:rsidR="00796BF2" w:rsidRDefault="00796BF2" w:rsidP="00E75742">
            <w:pPr>
              <w:keepNext/>
              <w:keepLines/>
              <w:jc w:val="center"/>
              <w:rPr>
                <w:rFonts w:ascii="Arial" w:hAnsi="Arial"/>
              </w:rPr>
            </w:pPr>
            <w:r>
              <w:rPr>
                <w:rFonts w:ascii="Arial" w:hAnsi="Arial"/>
              </w:rPr>
              <w:t>Le ..........................................</w:t>
            </w:r>
          </w:p>
        </w:tc>
        <w:tc>
          <w:tcPr>
            <w:tcW w:w="4606" w:type="dxa"/>
          </w:tcPr>
          <w:p w14:paraId="0F6F5D76" w14:textId="77777777" w:rsidR="00796BF2" w:rsidRDefault="00796BF2" w:rsidP="00E75742">
            <w:pPr>
              <w:keepNext/>
              <w:keepLines/>
              <w:jc w:val="center"/>
              <w:rPr>
                <w:rFonts w:ascii="Arial" w:hAnsi="Arial"/>
              </w:rPr>
            </w:pPr>
          </w:p>
          <w:p w14:paraId="3E613156" w14:textId="77777777" w:rsidR="00796BF2" w:rsidRDefault="00796BF2" w:rsidP="00E75742">
            <w:pPr>
              <w:keepNext/>
              <w:keepLines/>
              <w:jc w:val="center"/>
              <w:rPr>
                <w:rFonts w:ascii="Arial" w:hAnsi="Arial"/>
              </w:rPr>
            </w:pPr>
          </w:p>
        </w:tc>
      </w:tr>
    </w:tbl>
    <w:p w14:paraId="69003497" w14:textId="77777777" w:rsidR="00C71E37" w:rsidRDefault="00C71E37" w:rsidP="003E45CD">
      <w:pPr>
        <w:pStyle w:val="Titre1"/>
        <w:numPr>
          <w:ilvl w:val="0"/>
          <w:numId w:val="0"/>
        </w:numPr>
        <w:jc w:val="left"/>
        <w:rPr>
          <w:rFonts w:cs="Arial"/>
        </w:rPr>
      </w:pPr>
    </w:p>
    <w:p w14:paraId="47EE7A7E" w14:textId="77777777" w:rsidR="00C71E37" w:rsidRDefault="00C71E37" w:rsidP="00C71E37">
      <w:pPr>
        <w:pStyle w:val="Titre1"/>
        <w:numPr>
          <w:ilvl w:val="0"/>
          <w:numId w:val="0"/>
        </w:numPr>
        <w:rPr>
          <w:rFonts w:cs="Arial"/>
        </w:rPr>
      </w:pPr>
    </w:p>
    <w:p w14:paraId="22DE145C" w14:textId="77777777" w:rsidR="00C71E37" w:rsidRDefault="00C71E37" w:rsidP="00C71E37">
      <w:pPr>
        <w:pStyle w:val="Titre1"/>
        <w:numPr>
          <w:ilvl w:val="0"/>
          <w:numId w:val="0"/>
        </w:numPr>
        <w:rPr>
          <w:rFonts w:cs="Arial"/>
        </w:rPr>
      </w:pPr>
    </w:p>
    <w:p w14:paraId="3CBFC611" w14:textId="77777777" w:rsidR="00C71E37" w:rsidRDefault="00C71E37" w:rsidP="00C71E37">
      <w:pPr>
        <w:pStyle w:val="Titre1"/>
        <w:numPr>
          <w:ilvl w:val="0"/>
          <w:numId w:val="0"/>
        </w:numPr>
        <w:rPr>
          <w:rFonts w:cs="Arial"/>
        </w:rPr>
      </w:pPr>
    </w:p>
    <w:p w14:paraId="241E604E" w14:textId="77777777" w:rsidR="00C71E37" w:rsidRDefault="00C71E37" w:rsidP="00C71E37">
      <w:pPr>
        <w:pStyle w:val="Titre1"/>
        <w:numPr>
          <w:ilvl w:val="0"/>
          <w:numId w:val="0"/>
        </w:numPr>
        <w:rPr>
          <w:rFonts w:cs="Arial"/>
        </w:rPr>
      </w:pPr>
    </w:p>
    <w:p w14:paraId="3C6159EB" w14:textId="77777777" w:rsidR="00C71E37" w:rsidRDefault="00C71E37" w:rsidP="00C71E37">
      <w:pPr>
        <w:pStyle w:val="Titre1"/>
        <w:numPr>
          <w:ilvl w:val="0"/>
          <w:numId w:val="0"/>
        </w:numPr>
        <w:rPr>
          <w:rFonts w:cs="Arial"/>
        </w:rPr>
      </w:pPr>
    </w:p>
    <w:p w14:paraId="7DC34E14" w14:textId="77777777" w:rsidR="00C71E37" w:rsidRDefault="00C71E37" w:rsidP="00C71E37">
      <w:pPr>
        <w:pStyle w:val="Titre1"/>
        <w:numPr>
          <w:ilvl w:val="0"/>
          <w:numId w:val="0"/>
        </w:numPr>
        <w:rPr>
          <w:rFonts w:cs="Arial"/>
        </w:rPr>
      </w:pPr>
    </w:p>
    <w:p w14:paraId="489760EF" w14:textId="77777777" w:rsidR="00C71E37" w:rsidRDefault="00C71E37" w:rsidP="00C71E37">
      <w:pPr>
        <w:pStyle w:val="Titre1"/>
        <w:numPr>
          <w:ilvl w:val="0"/>
          <w:numId w:val="0"/>
        </w:numPr>
        <w:rPr>
          <w:rFonts w:cs="Arial"/>
        </w:rPr>
      </w:pPr>
    </w:p>
    <w:p w14:paraId="726E7A7A" w14:textId="77777777" w:rsidR="00C71E37" w:rsidRDefault="00C71E37" w:rsidP="00C71E37">
      <w:pPr>
        <w:pStyle w:val="Titre1"/>
        <w:numPr>
          <w:ilvl w:val="0"/>
          <w:numId w:val="0"/>
        </w:numPr>
        <w:rPr>
          <w:rFonts w:cs="Arial"/>
        </w:rPr>
      </w:pPr>
    </w:p>
    <w:p w14:paraId="135D895E" w14:textId="77777777" w:rsidR="00C71E37" w:rsidRDefault="00C71E37" w:rsidP="00C71E37">
      <w:pPr>
        <w:pStyle w:val="Titre1"/>
        <w:numPr>
          <w:ilvl w:val="0"/>
          <w:numId w:val="0"/>
        </w:numPr>
        <w:rPr>
          <w:rFonts w:cs="Arial"/>
        </w:rPr>
      </w:pPr>
    </w:p>
    <w:p w14:paraId="066B961F" w14:textId="77777777" w:rsidR="00C71E37" w:rsidRDefault="00C71E37" w:rsidP="00C71E37">
      <w:pPr>
        <w:pStyle w:val="Titre1"/>
        <w:numPr>
          <w:ilvl w:val="0"/>
          <w:numId w:val="0"/>
        </w:numPr>
        <w:rPr>
          <w:rFonts w:cs="Arial"/>
        </w:rPr>
      </w:pPr>
    </w:p>
    <w:p w14:paraId="686AD4DD" w14:textId="77777777" w:rsidR="00C71E37" w:rsidRDefault="00C71E37" w:rsidP="00C71E37">
      <w:pPr>
        <w:pStyle w:val="Titre1"/>
        <w:numPr>
          <w:ilvl w:val="0"/>
          <w:numId w:val="0"/>
        </w:numPr>
        <w:rPr>
          <w:rFonts w:cs="Arial"/>
        </w:rPr>
      </w:pPr>
    </w:p>
    <w:p w14:paraId="65750590" w14:textId="77777777" w:rsidR="00C71E37" w:rsidRDefault="00C71E37" w:rsidP="00C71E37">
      <w:pPr>
        <w:pStyle w:val="Titre1"/>
        <w:numPr>
          <w:ilvl w:val="0"/>
          <w:numId w:val="0"/>
        </w:numPr>
        <w:rPr>
          <w:rFonts w:cs="Arial"/>
        </w:rPr>
      </w:pPr>
    </w:p>
    <w:p w14:paraId="55635900" w14:textId="77777777" w:rsidR="00C71E37" w:rsidRDefault="00C71E37" w:rsidP="00C71E37">
      <w:pPr>
        <w:pStyle w:val="Titre1"/>
        <w:numPr>
          <w:ilvl w:val="0"/>
          <w:numId w:val="0"/>
        </w:numPr>
        <w:rPr>
          <w:rFonts w:cs="Arial"/>
        </w:rPr>
      </w:pPr>
    </w:p>
    <w:bookmarkEnd w:id="15"/>
    <w:p w14:paraId="5F5A4039" w14:textId="77777777" w:rsidR="00A53B73" w:rsidRPr="00212C99" w:rsidRDefault="00A53B73" w:rsidP="00212C99">
      <w:pPr>
        <w:pStyle w:val="Standardniv1"/>
        <w:numPr>
          <w:ilvl w:val="0"/>
          <w:numId w:val="0"/>
        </w:numPr>
        <w:ind w:left="135"/>
        <w:jc w:val="left"/>
        <w:rPr>
          <w:rFonts w:ascii="Arial" w:hAnsi="Arial" w:cs="Arial"/>
          <w:b/>
          <w:smallCaps/>
          <w:sz w:val="28"/>
        </w:rPr>
      </w:pPr>
    </w:p>
    <w:p w14:paraId="245EA1C7" w14:textId="77777777" w:rsidR="00A53B73" w:rsidRPr="00212C99" w:rsidRDefault="00A53B73" w:rsidP="00212C99">
      <w:pPr>
        <w:jc w:val="center"/>
        <w:rPr>
          <w:rFonts w:ascii="Arial" w:hAnsi="Arial" w:cs="Arial"/>
          <w:b/>
          <w:smallCaps/>
          <w:sz w:val="28"/>
        </w:rPr>
      </w:pPr>
    </w:p>
    <w:p w14:paraId="714DB1F7" w14:textId="77777777" w:rsidR="00A53B73" w:rsidRPr="00212C99" w:rsidRDefault="00A53B73" w:rsidP="0040390B"/>
    <w:sectPr w:rsidR="00A53B73" w:rsidRPr="00212C99" w:rsidSect="000969EE">
      <w:footerReference w:type="even" r:id="rId11"/>
      <w:footerReference w:type="default" r:id="rId12"/>
      <w:type w:val="nextColumn"/>
      <w:pgSz w:w="11907" w:h="16840" w:code="9"/>
      <w:pgMar w:top="425" w:right="425"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8B7B0" w14:textId="77777777" w:rsidR="00646437" w:rsidRDefault="00646437">
      <w:r>
        <w:separator/>
      </w:r>
    </w:p>
  </w:endnote>
  <w:endnote w:type="continuationSeparator" w:id="0">
    <w:p w14:paraId="3F067F2C" w14:textId="77777777" w:rsidR="00646437" w:rsidRDefault="00646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R-02H">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N)">
    <w:altName w:val="Univers"/>
    <w:panose1 w:val="00000000000000000000"/>
    <w:charset w:val="00"/>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07F7D" w14:textId="77777777" w:rsidR="00FD2CCA" w:rsidRDefault="00130C80">
    <w:pPr>
      <w:pStyle w:val="Pieddepage"/>
      <w:framePr w:wrap="around" w:vAnchor="text" w:hAnchor="margin" w:xAlign="right" w:y="1"/>
      <w:rPr>
        <w:rStyle w:val="Numrodepage"/>
      </w:rPr>
    </w:pPr>
    <w:r>
      <w:rPr>
        <w:rStyle w:val="Numrodepage"/>
      </w:rPr>
      <w:fldChar w:fldCharType="begin"/>
    </w:r>
    <w:r w:rsidR="00FD2CCA">
      <w:rPr>
        <w:rStyle w:val="Numrodepage"/>
      </w:rPr>
      <w:instrText xml:space="preserve">PAGE  </w:instrText>
    </w:r>
    <w:r>
      <w:rPr>
        <w:rStyle w:val="Numrodepage"/>
      </w:rPr>
      <w:fldChar w:fldCharType="separate"/>
    </w:r>
    <w:r w:rsidR="00FD2CCA">
      <w:rPr>
        <w:rStyle w:val="Numrodepage"/>
        <w:noProof/>
      </w:rPr>
      <w:t>8</w:t>
    </w:r>
    <w:r>
      <w:rPr>
        <w:rStyle w:val="Numrodepage"/>
      </w:rPr>
      <w:fldChar w:fldCharType="end"/>
    </w:r>
  </w:p>
  <w:p w14:paraId="7157C642" w14:textId="77777777" w:rsidR="00FD2CCA" w:rsidRDefault="00FD2CC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20"/>
      <w:gridCol w:w="7918"/>
      <w:gridCol w:w="1134"/>
    </w:tblGrid>
    <w:tr w:rsidR="00FD2CCA" w14:paraId="72B755BF" w14:textId="77777777" w:rsidTr="00873B11">
      <w:trPr>
        <w:trHeight w:hRule="exact" w:val="1003"/>
      </w:trPr>
      <w:tc>
        <w:tcPr>
          <w:tcW w:w="20" w:type="dxa"/>
          <w:tcBorders>
            <w:top w:val="single" w:sz="2" w:space="0" w:color="000000"/>
            <w:left w:val="nil"/>
            <w:bottom w:val="nil"/>
            <w:right w:val="nil"/>
          </w:tcBorders>
          <w:vAlign w:val="center"/>
        </w:tcPr>
        <w:p w14:paraId="5BEAD0C0" w14:textId="2C3BB29B" w:rsidR="00FD2CCA" w:rsidRDefault="00FD2CCA" w:rsidP="00A37B81">
          <w:pPr>
            <w:pStyle w:val="Pieddepage"/>
            <w:snapToGrid w:val="0"/>
            <w:spacing w:before="60" w:after="60"/>
            <w:jc w:val="center"/>
            <w:rPr>
              <w:rFonts w:cs="Arial"/>
              <w:b/>
            </w:rPr>
          </w:pPr>
        </w:p>
      </w:tc>
      <w:tc>
        <w:tcPr>
          <w:tcW w:w="7918" w:type="dxa"/>
          <w:tcBorders>
            <w:top w:val="single" w:sz="2" w:space="0" w:color="000000"/>
            <w:left w:val="nil"/>
            <w:bottom w:val="nil"/>
            <w:right w:val="nil"/>
          </w:tcBorders>
          <w:vAlign w:val="center"/>
        </w:tcPr>
        <w:p w14:paraId="51AF5185" w14:textId="23076947" w:rsidR="0082047D" w:rsidRPr="004C7C3E" w:rsidRDefault="00E22AE1" w:rsidP="00A130BA">
          <w:pPr>
            <w:jc w:val="both"/>
            <w:rPr>
              <w:rFonts w:ascii="Arial" w:hAnsi="Arial" w:cs="Arial"/>
              <w:b/>
              <w:sz w:val="16"/>
              <w:szCs w:val="16"/>
            </w:rPr>
          </w:pPr>
          <w:r w:rsidRPr="00FE6EC3">
            <w:rPr>
              <w:rFonts w:ascii="Arial" w:hAnsi="Arial" w:cs="Arial"/>
              <w:b/>
              <w:bCs/>
              <w:sz w:val="16"/>
              <w:szCs w:val="16"/>
            </w:rPr>
            <w:t xml:space="preserve"> </w:t>
          </w:r>
          <w:r w:rsidR="0082047D" w:rsidRPr="00661A83">
            <w:rPr>
              <w:rFonts w:ascii="Arial" w:hAnsi="Arial" w:cs="Arial"/>
              <w:b/>
              <w:sz w:val="16"/>
              <w:szCs w:val="16"/>
            </w:rPr>
            <w:t>TRAVAUX</w:t>
          </w:r>
          <w:r w:rsidR="00A130BA">
            <w:rPr>
              <w:rFonts w:ascii="Arial" w:hAnsi="Arial" w:cs="Arial"/>
              <w:b/>
              <w:sz w:val="16"/>
              <w:szCs w:val="16"/>
            </w:rPr>
            <w:t xml:space="preserve"> </w:t>
          </w:r>
          <w:r w:rsidR="00A130BA">
            <w:rPr>
              <w:rFonts w:ascii="Arial" w:hAnsi="Arial" w:cs="Arial"/>
              <w:b/>
              <w:sz w:val="16"/>
              <w:szCs w:val="16"/>
            </w:rPr>
            <w:t xml:space="preserve">DE </w:t>
          </w:r>
          <w:r w:rsidR="00A130BA" w:rsidRPr="008339B8">
            <w:rPr>
              <w:rFonts w:ascii="Arial" w:hAnsi="Arial" w:cs="Arial"/>
              <w:b/>
              <w:sz w:val="16"/>
              <w:szCs w:val="16"/>
            </w:rPr>
            <w:t>SECURISATION DES VOIES ONDULEES IT (INTEGRANT LA PARTIE IT</w:t>
          </w:r>
          <w:r w:rsidR="00A130BA">
            <w:rPr>
              <w:rFonts w:ascii="Arial" w:hAnsi="Arial" w:cs="Arial"/>
              <w:b/>
              <w:sz w:val="16"/>
              <w:szCs w:val="16"/>
            </w:rPr>
            <w:t xml:space="preserve"> </w:t>
          </w:r>
          <w:r w:rsidR="00A130BA" w:rsidRPr="008339B8">
            <w:rPr>
              <w:rFonts w:ascii="Arial" w:hAnsi="Arial" w:cs="Arial"/>
              <w:b/>
              <w:sz w:val="16"/>
              <w:szCs w:val="16"/>
            </w:rPr>
            <w:t>EDITIQUE/BUREAUTIQUE) DU DATACENTER DE SAINT PRIEST</w:t>
          </w:r>
        </w:p>
        <w:p w14:paraId="3C7C32CD" w14:textId="4DD743FE" w:rsidR="00E22AE1" w:rsidRPr="00FE6EC3" w:rsidRDefault="00E22AE1" w:rsidP="00E22AE1">
          <w:pPr>
            <w:jc w:val="center"/>
            <w:rPr>
              <w:rFonts w:ascii="Arial" w:hAnsi="Arial" w:cs="Arial"/>
              <w:b/>
              <w:bCs/>
              <w:sz w:val="16"/>
              <w:szCs w:val="16"/>
            </w:rPr>
          </w:pPr>
        </w:p>
        <w:p w14:paraId="2B213AC0" w14:textId="4ECD6852" w:rsidR="00FD2CCA" w:rsidRDefault="00FD2CCA" w:rsidP="00E22AE1">
          <w:pPr>
            <w:jc w:val="center"/>
            <w:rPr>
              <w:rFonts w:cs="Arial"/>
              <w:b/>
            </w:rPr>
          </w:pPr>
        </w:p>
      </w:tc>
      <w:tc>
        <w:tcPr>
          <w:tcW w:w="1134" w:type="dxa"/>
          <w:tcBorders>
            <w:top w:val="single" w:sz="2" w:space="0" w:color="000000"/>
            <w:left w:val="nil"/>
            <w:bottom w:val="nil"/>
            <w:right w:val="nil"/>
          </w:tcBorders>
          <w:vAlign w:val="center"/>
        </w:tcPr>
        <w:p w14:paraId="34D79E2F" w14:textId="77777777" w:rsidR="00FD2CCA" w:rsidRDefault="00FD2CCA">
          <w:pPr>
            <w:pStyle w:val="Pieddepage"/>
            <w:snapToGrid w:val="0"/>
            <w:jc w:val="right"/>
            <w:rPr>
              <w:rStyle w:val="Numrodepage"/>
              <w:rFonts w:cs="Arial"/>
              <w:szCs w:val="16"/>
            </w:rPr>
          </w:pPr>
          <w:r>
            <w:rPr>
              <w:rStyle w:val="Numrodepage"/>
              <w:rFonts w:cs="Arial"/>
              <w:snapToGrid w:val="0"/>
              <w:szCs w:val="16"/>
            </w:rPr>
            <w:t xml:space="preserve">Page </w:t>
          </w:r>
          <w:r w:rsidR="00130C80">
            <w:rPr>
              <w:rStyle w:val="Numrodepage"/>
              <w:rFonts w:cs="Arial"/>
              <w:szCs w:val="16"/>
            </w:rPr>
            <w:fldChar w:fldCharType="begin"/>
          </w:r>
          <w:r>
            <w:rPr>
              <w:rStyle w:val="Numrodepage"/>
              <w:rFonts w:cs="Arial"/>
              <w:szCs w:val="16"/>
            </w:rPr>
            <w:instrText xml:space="preserve"> PAGE </w:instrText>
          </w:r>
          <w:r w:rsidR="00130C80">
            <w:rPr>
              <w:rStyle w:val="Numrodepage"/>
              <w:rFonts w:cs="Arial"/>
              <w:szCs w:val="16"/>
            </w:rPr>
            <w:fldChar w:fldCharType="separate"/>
          </w:r>
          <w:r w:rsidR="001006E9">
            <w:rPr>
              <w:rStyle w:val="Numrodepage"/>
              <w:rFonts w:cs="Arial"/>
              <w:noProof/>
              <w:szCs w:val="16"/>
            </w:rPr>
            <w:t>1</w:t>
          </w:r>
          <w:r w:rsidR="00130C80">
            <w:rPr>
              <w:rStyle w:val="Numrodepage"/>
              <w:rFonts w:cs="Arial"/>
              <w:szCs w:val="16"/>
            </w:rPr>
            <w:fldChar w:fldCharType="end"/>
          </w:r>
          <w:r>
            <w:rPr>
              <w:rStyle w:val="Numrodepage"/>
              <w:rFonts w:cs="Arial"/>
              <w:snapToGrid w:val="0"/>
              <w:szCs w:val="16"/>
            </w:rPr>
            <w:t xml:space="preserve"> sur </w:t>
          </w:r>
          <w:r w:rsidR="00130C80">
            <w:rPr>
              <w:rStyle w:val="Numrodepage"/>
              <w:rFonts w:cs="Arial"/>
              <w:szCs w:val="16"/>
            </w:rPr>
            <w:fldChar w:fldCharType="begin"/>
          </w:r>
          <w:r>
            <w:rPr>
              <w:rStyle w:val="Numrodepage"/>
              <w:rFonts w:cs="Arial"/>
              <w:szCs w:val="16"/>
            </w:rPr>
            <w:instrText xml:space="preserve"> NUMPAGES </w:instrText>
          </w:r>
          <w:r w:rsidR="00130C80">
            <w:rPr>
              <w:rStyle w:val="Numrodepage"/>
              <w:rFonts w:cs="Arial"/>
              <w:szCs w:val="16"/>
            </w:rPr>
            <w:fldChar w:fldCharType="separate"/>
          </w:r>
          <w:r w:rsidR="001006E9">
            <w:rPr>
              <w:rStyle w:val="Numrodepage"/>
              <w:rFonts w:cs="Arial"/>
              <w:noProof/>
              <w:szCs w:val="16"/>
            </w:rPr>
            <w:t>10</w:t>
          </w:r>
          <w:r w:rsidR="00130C80">
            <w:rPr>
              <w:rStyle w:val="Numrodepage"/>
              <w:rFonts w:cs="Arial"/>
              <w:szCs w:val="16"/>
            </w:rPr>
            <w:fldChar w:fldCharType="end"/>
          </w:r>
        </w:p>
        <w:p w14:paraId="4EDC4106" w14:textId="77777777" w:rsidR="00FD2CCA" w:rsidRDefault="00FD2CCA">
          <w:pPr>
            <w:pStyle w:val="Pieddepage"/>
            <w:snapToGrid w:val="0"/>
            <w:jc w:val="right"/>
            <w:rPr>
              <w:rStyle w:val="Numrodepage"/>
              <w:rFonts w:cs="Arial"/>
              <w:szCs w:val="16"/>
            </w:rPr>
          </w:pPr>
        </w:p>
      </w:tc>
    </w:tr>
  </w:tbl>
  <w:p w14:paraId="7E618708" w14:textId="77777777" w:rsidR="00FD2CCA" w:rsidRDefault="00FD2CCA" w:rsidP="00212C99">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645BA" w14:textId="77777777" w:rsidR="00646437" w:rsidRDefault="00646437">
      <w:r>
        <w:separator/>
      </w:r>
    </w:p>
  </w:footnote>
  <w:footnote w:type="continuationSeparator" w:id="0">
    <w:p w14:paraId="5AA11B62" w14:textId="77777777" w:rsidR="00646437" w:rsidRDefault="006464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9"/>
    <w:lvl w:ilvl="0">
      <w:start w:val="1"/>
      <w:numFmt w:val="bullet"/>
      <w:lvlText w:val=""/>
      <w:lvlJc w:val="left"/>
      <w:pPr>
        <w:tabs>
          <w:tab w:val="num" w:pos="0"/>
        </w:tabs>
      </w:pPr>
      <w:rPr>
        <w:rFonts w:ascii="Symbol" w:hAnsi="Symbol"/>
      </w:rPr>
    </w:lvl>
  </w:abstractNum>
  <w:abstractNum w:abstractNumId="1"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24"/>
    <w:lvl w:ilvl="0">
      <w:start w:val="5"/>
      <w:numFmt w:val="bullet"/>
      <w:lvlText w:val="-"/>
      <w:lvlJc w:val="left"/>
      <w:pPr>
        <w:tabs>
          <w:tab w:val="num" w:pos="720"/>
        </w:tabs>
      </w:pPr>
      <w:rPr>
        <w:rFonts w:ascii="Times New Roman" w:hAnsi="Times New Roman" w:cs="Times New Roman"/>
      </w:rPr>
    </w:lvl>
    <w:lvl w:ilvl="1">
      <w:start w:val="1"/>
      <w:numFmt w:val="bullet"/>
      <w:lvlText w:val="o"/>
      <w:lvlJc w:val="left"/>
      <w:pPr>
        <w:tabs>
          <w:tab w:val="num" w:pos="382"/>
        </w:tabs>
      </w:pPr>
      <w:rPr>
        <w:rFonts w:ascii="Courier New" w:hAnsi="Courier New"/>
      </w:rPr>
    </w:lvl>
    <w:lvl w:ilvl="2">
      <w:start w:val="1"/>
      <w:numFmt w:val="bullet"/>
      <w:lvlText w:val=""/>
      <w:lvlJc w:val="left"/>
      <w:pPr>
        <w:tabs>
          <w:tab w:val="num" w:pos="1102"/>
        </w:tabs>
      </w:pPr>
      <w:rPr>
        <w:rFonts w:ascii="Wingdings" w:hAnsi="Wingdings"/>
      </w:rPr>
    </w:lvl>
    <w:lvl w:ilvl="3">
      <w:start w:val="1"/>
      <w:numFmt w:val="bullet"/>
      <w:lvlText w:val=""/>
      <w:lvlJc w:val="left"/>
      <w:pPr>
        <w:tabs>
          <w:tab w:val="num" w:pos="1822"/>
        </w:tabs>
      </w:pPr>
      <w:rPr>
        <w:rFonts w:ascii="Symbol" w:hAnsi="Symbol"/>
      </w:rPr>
    </w:lvl>
    <w:lvl w:ilvl="4">
      <w:start w:val="1"/>
      <w:numFmt w:val="bullet"/>
      <w:lvlText w:val="o"/>
      <w:lvlJc w:val="left"/>
      <w:pPr>
        <w:tabs>
          <w:tab w:val="num" w:pos="2542"/>
        </w:tabs>
      </w:pPr>
      <w:rPr>
        <w:rFonts w:ascii="Courier New" w:hAnsi="Courier New"/>
      </w:rPr>
    </w:lvl>
    <w:lvl w:ilvl="5">
      <w:start w:val="1"/>
      <w:numFmt w:val="bullet"/>
      <w:lvlText w:val=""/>
      <w:lvlJc w:val="left"/>
      <w:pPr>
        <w:tabs>
          <w:tab w:val="num" w:pos="3262"/>
        </w:tabs>
      </w:pPr>
      <w:rPr>
        <w:rFonts w:ascii="Wingdings" w:hAnsi="Wingdings"/>
      </w:rPr>
    </w:lvl>
    <w:lvl w:ilvl="6">
      <w:start w:val="1"/>
      <w:numFmt w:val="bullet"/>
      <w:lvlText w:val=""/>
      <w:lvlJc w:val="left"/>
      <w:pPr>
        <w:tabs>
          <w:tab w:val="num" w:pos="3982"/>
        </w:tabs>
      </w:pPr>
      <w:rPr>
        <w:rFonts w:ascii="Symbol" w:hAnsi="Symbol"/>
      </w:rPr>
    </w:lvl>
    <w:lvl w:ilvl="7">
      <w:start w:val="1"/>
      <w:numFmt w:val="bullet"/>
      <w:lvlText w:val="o"/>
      <w:lvlJc w:val="left"/>
      <w:pPr>
        <w:tabs>
          <w:tab w:val="num" w:pos="4702"/>
        </w:tabs>
      </w:pPr>
      <w:rPr>
        <w:rFonts w:ascii="Courier New" w:hAnsi="Courier New"/>
      </w:rPr>
    </w:lvl>
    <w:lvl w:ilvl="8">
      <w:start w:val="1"/>
      <w:numFmt w:val="bullet"/>
      <w:lvlText w:val=""/>
      <w:lvlJc w:val="left"/>
      <w:pPr>
        <w:tabs>
          <w:tab w:val="num" w:pos="5422"/>
        </w:tabs>
      </w:pPr>
      <w:rPr>
        <w:rFonts w:ascii="Wingdings" w:hAnsi="Wingdings"/>
      </w:rPr>
    </w:lvl>
  </w:abstractNum>
  <w:abstractNum w:abstractNumId="3" w15:restartNumberingAfterBreak="0">
    <w:nsid w:val="00000006"/>
    <w:multiLevelType w:val="singleLevel"/>
    <w:tmpl w:val="00000006"/>
    <w:name w:val="WW8Num29"/>
    <w:lvl w:ilvl="0">
      <w:start w:val="1"/>
      <w:numFmt w:val="bullet"/>
      <w:lvlText w:val="-"/>
      <w:lvlJc w:val="left"/>
      <w:pPr>
        <w:tabs>
          <w:tab w:val="num" w:pos="360"/>
        </w:tabs>
      </w:pPr>
      <w:rPr>
        <w:rFonts w:ascii="Times New Roman" w:hAnsi="Times New Roman"/>
      </w:rPr>
    </w:lvl>
  </w:abstractNum>
  <w:abstractNum w:abstractNumId="4" w15:restartNumberingAfterBreak="0">
    <w:nsid w:val="00000007"/>
    <w:multiLevelType w:val="singleLevel"/>
    <w:tmpl w:val="00000007"/>
    <w:name w:val="WW8Num30"/>
    <w:lvl w:ilvl="0">
      <w:start w:val="8"/>
      <w:numFmt w:val="bullet"/>
      <w:lvlText w:val="-"/>
      <w:lvlJc w:val="left"/>
      <w:pPr>
        <w:tabs>
          <w:tab w:val="num" w:pos="720"/>
        </w:tabs>
      </w:pPr>
      <w:rPr>
        <w:rFonts w:ascii="Times New Roman" w:hAnsi="Times New Roman" w:cs="Times New Roman"/>
        <w:sz w:val="22"/>
      </w:rPr>
    </w:lvl>
  </w:abstractNum>
  <w:abstractNum w:abstractNumId="5" w15:restartNumberingAfterBreak="0">
    <w:nsid w:val="00000008"/>
    <w:multiLevelType w:val="multilevel"/>
    <w:tmpl w:val="00000008"/>
    <w:name w:val="WW8Num3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6" w15:restartNumberingAfterBreak="0">
    <w:nsid w:val="00000009"/>
    <w:multiLevelType w:val="multilevel"/>
    <w:tmpl w:val="00000009"/>
    <w:name w:val="WW8Num36"/>
    <w:lvl w:ilvl="0">
      <w:numFmt w:val="bullet"/>
      <w:lvlText w:val="-"/>
      <w:lvlJc w:val="left"/>
      <w:pPr>
        <w:tabs>
          <w:tab w:val="num" w:pos="1854"/>
        </w:tabs>
      </w:pPr>
      <w:rPr>
        <w:rFonts w:ascii="Arial" w:hAnsi="Arial" w:cs="Aria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7" w15:restartNumberingAfterBreak="0">
    <w:nsid w:val="0000000A"/>
    <w:multiLevelType w:val="multilevel"/>
    <w:tmpl w:val="0000000A"/>
    <w:name w:val="WW8Num6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8" w15:restartNumberingAfterBreak="0">
    <w:nsid w:val="0000000B"/>
    <w:multiLevelType w:val="multilevel"/>
    <w:tmpl w:val="0000000B"/>
    <w:name w:val="WW8Num62"/>
    <w:lvl w:ilvl="0">
      <w:start w:val="1"/>
      <w:numFmt w:val="bullet"/>
      <w:lvlText w:val=""/>
      <w:lvlJc w:val="left"/>
      <w:pPr>
        <w:tabs>
          <w:tab w:val="num" w:pos="1854"/>
        </w:tabs>
      </w:pPr>
      <w:rPr>
        <w:rFonts w:ascii="Symbol" w:hAnsi="Symbo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9" w15:restartNumberingAfterBreak="0">
    <w:nsid w:val="0000000C"/>
    <w:multiLevelType w:val="singleLevel"/>
    <w:tmpl w:val="0000000C"/>
    <w:name w:val="WW8Num66"/>
    <w:lvl w:ilvl="0">
      <w:start w:val="8"/>
      <w:numFmt w:val="bullet"/>
      <w:lvlText w:val="-"/>
      <w:lvlJc w:val="left"/>
      <w:pPr>
        <w:tabs>
          <w:tab w:val="num" w:pos="720"/>
        </w:tabs>
      </w:pPr>
      <w:rPr>
        <w:rFonts w:ascii="Times New Roman" w:hAnsi="Times New Roman" w:cs="Times New Roman"/>
        <w:sz w:val="22"/>
      </w:rPr>
    </w:lvl>
  </w:abstractNum>
  <w:abstractNum w:abstractNumId="10" w15:restartNumberingAfterBreak="0">
    <w:nsid w:val="0000000D"/>
    <w:multiLevelType w:val="multilevel"/>
    <w:tmpl w:val="0000000D"/>
    <w:name w:val="WW8Num69"/>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Arial" w:hAnsi="Arial" w:cs="Arial"/>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1" w15:restartNumberingAfterBreak="0">
    <w:nsid w:val="0000000E"/>
    <w:multiLevelType w:val="singleLevel"/>
    <w:tmpl w:val="0000000E"/>
    <w:name w:val="WW8Num83"/>
    <w:lvl w:ilvl="0">
      <w:numFmt w:val="bullet"/>
      <w:lvlText w:val="-"/>
      <w:lvlJc w:val="left"/>
      <w:pPr>
        <w:tabs>
          <w:tab w:val="num" w:pos="360"/>
        </w:tabs>
      </w:pPr>
      <w:rPr>
        <w:rFonts w:ascii="Times New Roman" w:hAnsi="Times New Roman"/>
      </w:rPr>
    </w:lvl>
  </w:abstractNum>
  <w:abstractNum w:abstractNumId="12" w15:restartNumberingAfterBreak="0">
    <w:nsid w:val="0000000F"/>
    <w:multiLevelType w:val="multilevel"/>
    <w:tmpl w:val="0000000F"/>
    <w:name w:val="WW8Num96"/>
    <w:lvl w:ilvl="0">
      <w:start w:val="1"/>
      <w:numFmt w:val="bullet"/>
      <w:lvlText w:val=""/>
      <w:lvlJc w:val="left"/>
      <w:pPr>
        <w:tabs>
          <w:tab w:val="num" w:pos="1800"/>
        </w:tabs>
      </w:pPr>
      <w:rPr>
        <w:rFonts w:ascii="Symbol" w:hAnsi="Symbol"/>
      </w:rPr>
    </w:lvl>
    <w:lvl w:ilvl="1">
      <w:numFmt w:val="bullet"/>
      <w:lvlText w:val=" "/>
      <w:lvlJc w:val="left"/>
      <w:pPr>
        <w:tabs>
          <w:tab w:val="num" w:pos="2520"/>
        </w:tabs>
      </w:pPr>
      <w:rPr>
        <w:rFonts w:ascii="Century Gothic" w:hAnsi="Century Gothic" w:cs="Times New Roman"/>
      </w:rPr>
    </w:lvl>
    <w:lvl w:ilvl="2">
      <w:numFmt w:val="bullet"/>
      <w:lvlText w:val="-"/>
      <w:lvlJc w:val="left"/>
      <w:pPr>
        <w:tabs>
          <w:tab w:val="num" w:pos="3240"/>
        </w:tabs>
      </w:pPr>
      <w:rPr>
        <w:rFonts w:ascii="Century Gothic" w:hAnsi="Century Gothic" w:cs="Times New Roman"/>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3"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4" w15:restartNumberingAfterBreak="0">
    <w:nsid w:val="04D57E9B"/>
    <w:multiLevelType w:val="singleLevel"/>
    <w:tmpl w:val="67DA89EE"/>
    <w:lvl w:ilvl="0">
      <w:start w:val="20"/>
      <w:numFmt w:val="bullet"/>
      <w:lvlText w:val=""/>
      <w:lvlJc w:val="left"/>
      <w:pPr>
        <w:tabs>
          <w:tab w:val="num" w:pos="646"/>
        </w:tabs>
        <w:ind w:left="646" w:hanging="362"/>
      </w:pPr>
      <w:rPr>
        <w:rFonts w:ascii="Symbol" w:hAnsi="Symbol" w:hint="default"/>
      </w:rPr>
    </w:lvl>
  </w:abstractNum>
  <w:abstractNum w:abstractNumId="15" w15:restartNumberingAfterBreak="0">
    <w:nsid w:val="09D02E5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BF2685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D9E2B5B"/>
    <w:multiLevelType w:val="singleLevel"/>
    <w:tmpl w:val="F1EEBACC"/>
    <w:lvl w:ilvl="0">
      <w:numFmt w:val="bullet"/>
      <w:lvlText w:val="-"/>
      <w:lvlJc w:val="left"/>
      <w:pPr>
        <w:tabs>
          <w:tab w:val="num" w:pos="1065"/>
        </w:tabs>
        <w:ind w:left="1065" w:hanging="360"/>
      </w:pPr>
      <w:rPr>
        <w:rFonts w:hint="default"/>
      </w:rPr>
    </w:lvl>
  </w:abstractNum>
  <w:abstractNum w:abstractNumId="18" w15:restartNumberingAfterBreak="0">
    <w:nsid w:val="107103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1BB0526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0" w15:restartNumberingAfterBreak="0">
    <w:nsid w:val="245F7D37"/>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29DF0FA6"/>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0D811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3587E0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5066924"/>
    <w:multiLevelType w:val="multilevel"/>
    <w:tmpl w:val="AA169F9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5"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26" w15:restartNumberingAfterBreak="0">
    <w:nsid w:val="43543EB9"/>
    <w:multiLevelType w:val="hybridMultilevel"/>
    <w:tmpl w:val="804C72A0"/>
    <w:lvl w:ilvl="0" w:tplc="040C0001">
      <w:start w:val="1"/>
      <w:numFmt w:val="bullet"/>
      <w:lvlText w:val=""/>
      <w:lvlJc w:val="left"/>
      <w:pPr>
        <w:ind w:left="720" w:hanging="360"/>
      </w:pPr>
      <w:rPr>
        <w:rFonts w:ascii="Symbol" w:hAnsi="Symbol" w:hint="default"/>
      </w:rPr>
    </w:lvl>
    <w:lvl w:ilvl="1" w:tplc="BD9CB3EE">
      <w:numFmt w:val="bullet"/>
      <w:lvlText w:val="—"/>
      <w:lvlJc w:val="left"/>
      <w:pPr>
        <w:ind w:left="1440" w:hanging="360"/>
      </w:pPr>
      <w:rPr>
        <w:rFonts w:ascii="Arial" w:eastAsia="Calibri" w:hAnsi="Arial" w:cs="Arial" w:hint="default"/>
        <w:sz w:val="18"/>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4634CD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74C737F"/>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9" w15:restartNumberingAfterBreak="0">
    <w:nsid w:val="4804035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A9D1B3E"/>
    <w:multiLevelType w:val="multilevel"/>
    <w:tmpl w:val="84DEDB38"/>
    <w:name w:val="Liste LA Contrat"/>
    <w:lvl w:ilvl="0">
      <w:start w:val="1"/>
      <w:numFmt w:val="bullet"/>
      <w:lvlText w:val=""/>
      <w:lvlJc w:val="left"/>
      <w:pPr>
        <w:tabs>
          <w:tab w:val="num" w:pos="1778"/>
        </w:tabs>
        <w:ind w:left="1778" w:hanging="360"/>
      </w:pPr>
      <w:rPr>
        <w:rFonts w:ascii="Symbol" w:hAnsi="Symbol" w:hint="default"/>
      </w:rPr>
    </w:lvl>
    <w:lvl w:ilvl="1" w:tentative="1">
      <w:start w:val="1"/>
      <w:numFmt w:val="bullet"/>
      <w:lvlText w:val="o"/>
      <w:lvlJc w:val="left"/>
      <w:pPr>
        <w:tabs>
          <w:tab w:val="num" w:pos="2574"/>
        </w:tabs>
        <w:ind w:left="2574" w:hanging="360"/>
      </w:pPr>
      <w:rPr>
        <w:rFonts w:ascii="Courier New" w:hAnsi="Courier New" w:cs="Times" w:hint="default"/>
      </w:rPr>
    </w:lvl>
    <w:lvl w:ilvl="2" w:tentative="1">
      <w:start w:val="1"/>
      <w:numFmt w:val="bullet"/>
      <w:lvlText w:val=""/>
      <w:lvlJc w:val="left"/>
      <w:pPr>
        <w:tabs>
          <w:tab w:val="num" w:pos="3294"/>
        </w:tabs>
        <w:ind w:left="3294" w:hanging="360"/>
      </w:pPr>
      <w:rPr>
        <w:rFonts w:ascii="Wingdings" w:hAnsi="Wingdings" w:hint="default"/>
      </w:rPr>
    </w:lvl>
    <w:lvl w:ilvl="3" w:tentative="1">
      <w:start w:val="1"/>
      <w:numFmt w:val="bullet"/>
      <w:lvlText w:val=""/>
      <w:lvlJc w:val="left"/>
      <w:pPr>
        <w:tabs>
          <w:tab w:val="num" w:pos="4014"/>
        </w:tabs>
        <w:ind w:left="4014" w:hanging="360"/>
      </w:pPr>
      <w:rPr>
        <w:rFonts w:ascii="Symbol" w:hAnsi="Symbol" w:hint="default"/>
      </w:rPr>
    </w:lvl>
    <w:lvl w:ilvl="4" w:tentative="1">
      <w:start w:val="1"/>
      <w:numFmt w:val="bullet"/>
      <w:lvlText w:val="o"/>
      <w:lvlJc w:val="left"/>
      <w:pPr>
        <w:tabs>
          <w:tab w:val="num" w:pos="4734"/>
        </w:tabs>
        <w:ind w:left="4734" w:hanging="360"/>
      </w:pPr>
      <w:rPr>
        <w:rFonts w:ascii="Courier New" w:hAnsi="Courier New" w:cs="Times" w:hint="default"/>
      </w:rPr>
    </w:lvl>
    <w:lvl w:ilvl="5" w:tentative="1">
      <w:start w:val="1"/>
      <w:numFmt w:val="bullet"/>
      <w:lvlText w:val=""/>
      <w:lvlJc w:val="left"/>
      <w:pPr>
        <w:tabs>
          <w:tab w:val="num" w:pos="5454"/>
        </w:tabs>
        <w:ind w:left="5454" w:hanging="360"/>
      </w:pPr>
      <w:rPr>
        <w:rFonts w:ascii="Wingdings" w:hAnsi="Wingdings" w:hint="default"/>
      </w:rPr>
    </w:lvl>
    <w:lvl w:ilvl="6" w:tentative="1">
      <w:start w:val="1"/>
      <w:numFmt w:val="bullet"/>
      <w:lvlText w:val=""/>
      <w:lvlJc w:val="left"/>
      <w:pPr>
        <w:tabs>
          <w:tab w:val="num" w:pos="6174"/>
        </w:tabs>
        <w:ind w:left="6174" w:hanging="360"/>
      </w:pPr>
      <w:rPr>
        <w:rFonts w:ascii="Symbol" w:hAnsi="Symbol" w:hint="default"/>
      </w:rPr>
    </w:lvl>
    <w:lvl w:ilvl="7" w:tentative="1">
      <w:start w:val="1"/>
      <w:numFmt w:val="bullet"/>
      <w:lvlText w:val="o"/>
      <w:lvlJc w:val="left"/>
      <w:pPr>
        <w:tabs>
          <w:tab w:val="num" w:pos="6894"/>
        </w:tabs>
        <w:ind w:left="6894" w:hanging="360"/>
      </w:pPr>
      <w:rPr>
        <w:rFonts w:ascii="Courier New" w:hAnsi="Courier New" w:cs="Times" w:hint="default"/>
      </w:rPr>
    </w:lvl>
    <w:lvl w:ilvl="8" w:tentative="1">
      <w:start w:val="1"/>
      <w:numFmt w:val="bullet"/>
      <w:lvlText w:val=""/>
      <w:lvlJc w:val="left"/>
      <w:pPr>
        <w:tabs>
          <w:tab w:val="num" w:pos="7614"/>
        </w:tabs>
        <w:ind w:left="7614" w:hanging="360"/>
      </w:pPr>
      <w:rPr>
        <w:rFonts w:ascii="Wingdings" w:hAnsi="Wingdings" w:hint="default"/>
      </w:rPr>
    </w:lvl>
  </w:abstractNum>
  <w:abstractNum w:abstractNumId="31" w15:restartNumberingAfterBreak="0">
    <w:nsid w:val="50E819B9"/>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43F2BA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4CC659D"/>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56DF00E4"/>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5" w15:restartNumberingAfterBreak="0">
    <w:nsid w:val="57017C9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37"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39" w15:restartNumberingAfterBreak="0">
    <w:nsid w:val="62DC69DB"/>
    <w:multiLevelType w:val="singleLevel"/>
    <w:tmpl w:val="AF445B2A"/>
    <w:lvl w:ilvl="0">
      <w:start w:val="1"/>
      <w:numFmt w:val="decimal"/>
      <w:lvlText w:val="(%1)"/>
      <w:lvlJc w:val="left"/>
      <w:pPr>
        <w:tabs>
          <w:tab w:val="num" w:pos="360"/>
        </w:tabs>
        <w:ind w:left="360" w:hanging="360"/>
      </w:pPr>
      <w:rPr>
        <w:rFonts w:hint="default"/>
      </w:rPr>
    </w:lvl>
  </w:abstractNum>
  <w:abstractNum w:abstractNumId="40" w15:restartNumberingAfterBreak="0">
    <w:nsid w:val="638417F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66E94FD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2" w15:restartNumberingAfterBreak="0">
    <w:nsid w:val="68B82654"/>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3" w15:restartNumberingAfterBreak="0">
    <w:nsid w:val="6F2061B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94822B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99E6EE0"/>
    <w:multiLevelType w:val="hybridMultilevel"/>
    <w:tmpl w:val="8E8AB6F2"/>
    <w:lvl w:ilvl="0" w:tplc="EF3669C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9AD31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num w:numId="1" w16cid:durableId="974876008">
    <w:abstractNumId w:val="14"/>
  </w:num>
  <w:num w:numId="2" w16cid:durableId="386881102">
    <w:abstractNumId w:val="17"/>
  </w:num>
  <w:num w:numId="3" w16cid:durableId="330452988">
    <w:abstractNumId w:val="24"/>
  </w:num>
  <w:num w:numId="4" w16cid:durableId="269288443">
    <w:abstractNumId w:val="28"/>
  </w:num>
  <w:num w:numId="5" w16cid:durableId="23361392">
    <w:abstractNumId w:val="20"/>
  </w:num>
  <w:num w:numId="6" w16cid:durableId="1316956783">
    <w:abstractNumId w:val="18"/>
  </w:num>
  <w:num w:numId="7" w16cid:durableId="650059958">
    <w:abstractNumId w:val="41"/>
  </w:num>
  <w:num w:numId="8" w16cid:durableId="2001959404">
    <w:abstractNumId w:val="47"/>
  </w:num>
  <w:num w:numId="9" w16cid:durableId="316960933">
    <w:abstractNumId w:val="43"/>
  </w:num>
  <w:num w:numId="10" w16cid:durableId="1314603733">
    <w:abstractNumId w:val="29"/>
  </w:num>
  <w:num w:numId="11" w16cid:durableId="841622404">
    <w:abstractNumId w:val="35"/>
  </w:num>
  <w:num w:numId="12" w16cid:durableId="620306427">
    <w:abstractNumId w:val="42"/>
  </w:num>
  <w:num w:numId="13" w16cid:durableId="700983919">
    <w:abstractNumId w:val="22"/>
  </w:num>
  <w:num w:numId="14" w16cid:durableId="400754772">
    <w:abstractNumId w:val="32"/>
  </w:num>
  <w:num w:numId="15" w16cid:durableId="1779527289">
    <w:abstractNumId w:val="39"/>
  </w:num>
  <w:num w:numId="16" w16cid:durableId="1040283447">
    <w:abstractNumId w:val="19"/>
  </w:num>
  <w:num w:numId="17" w16cid:durableId="1819764863">
    <w:abstractNumId w:val="34"/>
  </w:num>
  <w:num w:numId="18" w16cid:durableId="1505628789">
    <w:abstractNumId w:val="33"/>
  </w:num>
  <w:num w:numId="19" w16cid:durableId="1928031205">
    <w:abstractNumId w:val="15"/>
  </w:num>
  <w:num w:numId="20" w16cid:durableId="1522933887">
    <w:abstractNumId w:val="40"/>
  </w:num>
  <w:num w:numId="21" w16cid:durableId="879902875">
    <w:abstractNumId w:val="31"/>
  </w:num>
  <w:num w:numId="22" w16cid:durableId="1855413132">
    <w:abstractNumId w:val="45"/>
  </w:num>
  <w:num w:numId="23" w16cid:durableId="1407337464">
    <w:abstractNumId w:val="16"/>
  </w:num>
  <w:num w:numId="24" w16cid:durableId="1690714903">
    <w:abstractNumId w:val="27"/>
  </w:num>
  <w:num w:numId="25" w16cid:durableId="1449549599">
    <w:abstractNumId w:val="23"/>
  </w:num>
  <w:num w:numId="26" w16cid:durableId="1533692156">
    <w:abstractNumId w:val="21"/>
  </w:num>
  <w:num w:numId="27" w16cid:durableId="1421563813">
    <w:abstractNumId w:val="37"/>
  </w:num>
  <w:num w:numId="28" w16cid:durableId="268854765">
    <w:abstractNumId w:val="13"/>
  </w:num>
  <w:num w:numId="29" w16cid:durableId="2109888136">
    <w:abstractNumId w:val="38"/>
  </w:num>
  <w:num w:numId="30" w16cid:durableId="1148938032">
    <w:abstractNumId w:val="36"/>
  </w:num>
  <w:num w:numId="31" w16cid:durableId="1871995392">
    <w:abstractNumId w:val="44"/>
  </w:num>
  <w:num w:numId="32" w16cid:durableId="1002898899">
    <w:abstractNumId w:val="25"/>
  </w:num>
  <w:num w:numId="33" w16cid:durableId="764496555">
    <w:abstractNumId w:val="46"/>
  </w:num>
  <w:num w:numId="34" w16cid:durableId="3009653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64A"/>
    <w:rsid w:val="00006C1B"/>
    <w:rsid w:val="0000789D"/>
    <w:rsid w:val="00007D61"/>
    <w:rsid w:val="000134C4"/>
    <w:rsid w:val="00014C5F"/>
    <w:rsid w:val="00015BA5"/>
    <w:rsid w:val="00033CD4"/>
    <w:rsid w:val="00035F19"/>
    <w:rsid w:val="0005485E"/>
    <w:rsid w:val="00062FD0"/>
    <w:rsid w:val="00085F1F"/>
    <w:rsid w:val="000969EE"/>
    <w:rsid w:val="000D778A"/>
    <w:rsid w:val="000F09EF"/>
    <w:rsid w:val="001006E9"/>
    <w:rsid w:val="001068B7"/>
    <w:rsid w:val="00112E9F"/>
    <w:rsid w:val="00130C80"/>
    <w:rsid w:val="00143E39"/>
    <w:rsid w:val="001475E0"/>
    <w:rsid w:val="00175952"/>
    <w:rsid w:val="001776DF"/>
    <w:rsid w:val="0019563A"/>
    <w:rsid w:val="001B3AD0"/>
    <w:rsid w:val="001C0442"/>
    <w:rsid w:val="001C591B"/>
    <w:rsid w:val="001D221C"/>
    <w:rsid w:val="001D40D4"/>
    <w:rsid w:val="001F12CA"/>
    <w:rsid w:val="001F171E"/>
    <w:rsid w:val="001F2EC8"/>
    <w:rsid w:val="001F5C04"/>
    <w:rsid w:val="00212C99"/>
    <w:rsid w:val="002318F4"/>
    <w:rsid w:val="00234296"/>
    <w:rsid w:val="00260653"/>
    <w:rsid w:val="00265143"/>
    <w:rsid w:val="002B7DD7"/>
    <w:rsid w:val="002D6CFE"/>
    <w:rsid w:val="002E16E8"/>
    <w:rsid w:val="002F54F3"/>
    <w:rsid w:val="003059FA"/>
    <w:rsid w:val="003069D3"/>
    <w:rsid w:val="003113DC"/>
    <w:rsid w:val="003160A9"/>
    <w:rsid w:val="00320D89"/>
    <w:rsid w:val="00332955"/>
    <w:rsid w:val="0034256B"/>
    <w:rsid w:val="003462A5"/>
    <w:rsid w:val="00346585"/>
    <w:rsid w:val="00357BC2"/>
    <w:rsid w:val="00363692"/>
    <w:rsid w:val="00387191"/>
    <w:rsid w:val="00393956"/>
    <w:rsid w:val="0039494E"/>
    <w:rsid w:val="003B4E07"/>
    <w:rsid w:val="003C6B3E"/>
    <w:rsid w:val="003D3AA6"/>
    <w:rsid w:val="003E3598"/>
    <w:rsid w:val="003E45CD"/>
    <w:rsid w:val="003E579E"/>
    <w:rsid w:val="0040390B"/>
    <w:rsid w:val="004067F3"/>
    <w:rsid w:val="00411233"/>
    <w:rsid w:val="00413621"/>
    <w:rsid w:val="0041365D"/>
    <w:rsid w:val="00413C6B"/>
    <w:rsid w:val="0044150C"/>
    <w:rsid w:val="0047360F"/>
    <w:rsid w:val="00484F95"/>
    <w:rsid w:val="00490143"/>
    <w:rsid w:val="004A283A"/>
    <w:rsid w:val="004B590E"/>
    <w:rsid w:val="004C7E16"/>
    <w:rsid w:val="004D100D"/>
    <w:rsid w:val="004E0B90"/>
    <w:rsid w:val="00502476"/>
    <w:rsid w:val="00512DFA"/>
    <w:rsid w:val="0054608A"/>
    <w:rsid w:val="00584153"/>
    <w:rsid w:val="005B2161"/>
    <w:rsid w:val="005C6547"/>
    <w:rsid w:val="005E13EC"/>
    <w:rsid w:val="005F56D1"/>
    <w:rsid w:val="00646437"/>
    <w:rsid w:val="00646B96"/>
    <w:rsid w:val="006600AC"/>
    <w:rsid w:val="00660C29"/>
    <w:rsid w:val="00661CFB"/>
    <w:rsid w:val="00672335"/>
    <w:rsid w:val="006803A2"/>
    <w:rsid w:val="006829C3"/>
    <w:rsid w:val="006B233C"/>
    <w:rsid w:val="006C064A"/>
    <w:rsid w:val="006C1DEF"/>
    <w:rsid w:val="006D7C5E"/>
    <w:rsid w:val="006D7EA9"/>
    <w:rsid w:val="006E3B74"/>
    <w:rsid w:val="006E5022"/>
    <w:rsid w:val="00707271"/>
    <w:rsid w:val="00712E43"/>
    <w:rsid w:val="00715E67"/>
    <w:rsid w:val="007408EE"/>
    <w:rsid w:val="007640D4"/>
    <w:rsid w:val="00777F84"/>
    <w:rsid w:val="00782B98"/>
    <w:rsid w:val="00790015"/>
    <w:rsid w:val="00796BF2"/>
    <w:rsid w:val="007A18F4"/>
    <w:rsid w:val="007B56B1"/>
    <w:rsid w:val="007C0536"/>
    <w:rsid w:val="007D7EA0"/>
    <w:rsid w:val="007E3EAE"/>
    <w:rsid w:val="0082047D"/>
    <w:rsid w:val="008251B5"/>
    <w:rsid w:val="00873B11"/>
    <w:rsid w:val="008A246E"/>
    <w:rsid w:val="008C09C4"/>
    <w:rsid w:val="008C3DE6"/>
    <w:rsid w:val="008D36B7"/>
    <w:rsid w:val="008D705C"/>
    <w:rsid w:val="009074BC"/>
    <w:rsid w:val="0091184F"/>
    <w:rsid w:val="009207C9"/>
    <w:rsid w:val="00921532"/>
    <w:rsid w:val="00933C2E"/>
    <w:rsid w:val="0093536F"/>
    <w:rsid w:val="009425F9"/>
    <w:rsid w:val="009472CB"/>
    <w:rsid w:val="00954777"/>
    <w:rsid w:val="00962E84"/>
    <w:rsid w:val="00980AB4"/>
    <w:rsid w:val="00980CE5"/>
    <w:rsid w:val="00983233"/>
    <w:rsid w:val="00994745"/>
    <w:rsid w:val="009A1449"/>
    <w:rsid w:val="00A01DCA"/>
    <w:rsid w:val="00A130BA"/>
    <w:rsid w:val="00A20B44"/>
    <w:rsid w:val="00A364E3"/>
    <w:rsid w:val="00A37B81"/>
    <w:rsid w:val="00A4171E"/>
    <w:rsid w:val="00A53B73"/>
    <w:rsid w:val="00A54F74"/>
    <w:rsid w:val="00A6646D"/>
    <w:rsid w:val="00A6676B"/>
    <w:rsid w:val="00A80745"/>
    <w:rsid w:val="00AA11F8"/>
    <w:rsid w:val="00AD3F00"/>
    <w:rsid w:val="00AE3B86"/>
    <w:rsid w:val="00AF2ADD"/>
    <w:rsid w:val="00B223EC"/>
    <w:rsid w:val="00B60F9C"/>
    <w:rsid w:val="00B639E0"/>
    <w:rsid w:val="00B67C20"/>
    <w:rsid w:val="00BA0109"/>
    <w:rsid w:val="00BB763B"/>
    <w:rsid w:val="00BE7B2A"/>
    <w:rsid w:val="00BF59AE"/>
    <w:rsid w:val="00C00C87"/>
    <w:rsid w:val="00C20EF3"/>
    <w:rsid w:val="00C44904"/>
    <w:rsid w:val="00C47140"/>
    <w:rsid w:val="00C52CC1"/>
    <w:rsid w:val="00C555CD"/>
    <w:rsid w:val="00C71E37"/>
    <w:rsid w:val="00C74457"/>
    <w:rsid w:val="00CA1755"/>
    <w:rsid w:val="00CA45B9"/>
    <w:rsid w:val="00CC3FDB"/>
    <w:rsid w:val="00CC4999"/>
    <w:rsid w:val="00CD77AF"/>
    <w:rsid w:val="00CF334C"/>
    <w:rsid w:val="00D20888"/>
    <w:rsid w:val="00D21034"/>
    <w:rsid w:val="00D43DCD"/>
    <w:rsid w:val="00D47592"/>
    <w:rsid w:val="00D569AB"/>
    <w:rsid w:val="00D61027"/>
    <w:rsid w:val="00D623F2"/>
    <w:rsid w:val="00D6678E"/>
    <w:rsid w:val="00D8322C"/>
    <w:rsid w:val="00DA7B1F"/>
    <w:rsid w:val="00DD5F95"/>
    <w:rsid w:val="00DE0A07"/>
    <w:rsid w:val="00DF0F48"/>
    <w:rsid w:val="00DF3192"/>
    <w:rsid w:val="00DF7C8C"/>
    <w:rsid w:val="00E03A9E"/>
    <w:rsid w:val="00E16685"/>
    <w:rsid w:val="00E22AE1"/>
    <w:rsid w:val="00E26153"/>
    <w:rsid w:val="00E34FD7"/>
    <w:rsid w:val="00E631D0"/>
    <w:rsid w:val="00E63A58"/>
    <w:rsid w:val="00E762E3"/>
    <w:rsid w:val="00E768CA"/>
    <w:rsid w:val="00E861BA"/>
    <w:rsid w:val="00EB350C"/>
    <w:rsid w:val="00ED10EB"/>
    <w:rsid w:val="00F16557"/>
    <w:rsid w:val="00F41B3F"/>
    <w:rsid w:val="00F46C7B"/>
    <w:rsid w:val="00F50688"/>
    <w:rsid w:val="00F5276A"/>
    <w:rsid w:val="00F63033"/>
    <w:rsid w:val="00F67B17"/>
    <w:rsid w:val="00F73BA2"/>
    <w:rsid w:val="00F848F2"/>
    <w:rsid w:val="00F84A75"/>
    <w:rsid w:val="00F96679"/>
    <w:rsid w:val="00FA682A"/>
    <w:rsid w:val="00FB29D0"/>
    <w:rsid w:val="00FB6090"/>
    <w:rsid w:val="00FC5A69"/>
    <w:rsid w:val="00FD2CCA"/>
    <w:rsid w:val="00FE51C3"/>
    <w:rsid w:val="00FE6FAF"/>
    <w:rsid w:val="0B97783A"/>
    <w:rsid w:val="10513690"/>
    <w:rsid w:val="1FB3F11A"/>
    <w:rsid w:val="37564856"/>
    <w:rsid w:val="3B35ACD5"/>
    <w:rsid w:val="696B496F"/>
    <w:rsid w:val="6D84A4EC"/>
    <w:rsid w:val="7D08CF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C4CEA7"/>
  <w15:docId w15:val="{66A9D1A7-857F-49CF-98D8-E256D2431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09C4"/>
  </w:style>
  <w:style w:type="paragraph" w:styleId="Titre1">
    <w:name w:val="heading 1"/>
    <w:aliases w:val="Article1"/>
    <w:basedOn w:val="Normal"/>
    <w:next w:val="Normal"/>
    <w:qFormat/>
    <w:rsid w:val="008C09C4"/>
    <w:pPr>
      <w:keepNext/>
      <w:numPr>
        <w:numId w:val="3"/>
      </w:numPr>
      <w:jc w:val="center"/>
      <w:outlineLvl w:val="0"/>
    </w:pPr>
    <w:rPr>
      <w:rFonts w:ascii="Arial" w:hAnsi="Arial"/>
      <w:b/>
      <w:sz w:val="32"/>
      <w:u w:val="single"/>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8C09C4"/>
    <w:pPr>
      <w:keepNext/>
      <w:numPr>
        <w:ilvl w:val="1"/>
        <w:numId w:val="3"/>
      </w:numPr>
      <w:jc w:val="center"/>
      <w:outlineLvl w:val="1"/>
    </w:pPr>
    <w:rPr>
      <w:rFonts w:ascii="Arial" w:hAnsi="Arial"/>
      <w:b/>
      <w:sz w:val="28"/>
    </w:rPr>
  </w:style>
  <w:style w:type="paragraph" w:styleId="Titre3">
    <w:name w:val="heading 3"/>
    <w:aliases w:val="H3,Level 1 - 1,l3,CT,3,t3,3rd level,heading 3,Titre 3 SQ,T3,Niveau 1 1 1"/>
    <w:basedOn w:val="Normal"/>
    <w:next w:val="Normal"/>
    <w:qFormat/>
    <w:rsid w:val="008C09C4"/>
    <w:pPr>
      <w:keepNext/>
      <w:numPr>
        <w:ilvl w:val="2"/>
        <w:numId w:val="3"/>
      </w:numPr>
      <w:spacing w:line="480" w:lineRule="atLeast"/>
      <w:jc w:val="center"/>
      <w:outlineLvl w:val="2"/>
    </w:pPr>
    <w:rPr>
      <w:rFonts w:ascii="Arial" w:hAnsi="Arial"/>
      <w:b/>
      <w:smallCaps/>
    </w:rPr>
  </w:style>
  <w:style w:type="paragraph" w:styleId="Titre4">
    <w:name w:val="heading 4"/>
    <w:basedOn w:val="Normal"/>
    <w:next w:val="Normal"/>
    <w:qFormat/>
    <w:rsid w:val="008C09C4"/>
    <w:pPr>
      <w:keepNext/>
      <w:numPr>
        <w:ilvl w:val="3"/>
        <w:numId w:val="3"/>
      </w:numPr>
      <w:spacing w:line="480" w:lineRule="atLeast"/>
      <w:jc w:val="center"/>
      <w:outlineLvl w:val="3"/>
    </w:pPr>
    <w:rPr>
      <w:rFonts w:ascii="Arial" w:hAnsi="Arial"/>
      <w:sz w:val="28"/>
    </w:rPr>
  </w:style>
  <w:style w:type="paragraph" w:styleId="Titre5">
    <w:name w:val="heading 5"/>
    <w:basedOn w:val="Normal"/>
    <w:next w:val="Normal"/>
    <w:qFormat/>
    <w:rsid w:val="008C09C4"/>
    <w:pPr>
      <w:keepNext/>
      <w:numPr>
        <w:ilvl w:val="4"/>
        <w:numId w:val="3"/>
      </w:numPr>
      <w:tabs>
        <w:tab w:val="right" w:leader="dot" w:pos="10632"/>
      </w:tabs>
      <w:outlineLvl w:val="4"/>
    </w:pPr>
    <w:rPr>
      <w:rFonts w:ascii="Arial" w:hAnsi="Arial"/>
      <w:b/>
      <w:smallCaps/>
    </w:rPr>
  </w:style>
  <w:style w:type="paragraph" w:styleId="Titre6">
    <w:name w:val="heading 6"/>
    <w:basedOn w:val="Normal"/>
    <w:next w:val="Normal"/>
    <w:qFormat/>
    <w:rsid w:val="008C09C4"/>
    <w:pPr>
      <w:keepNext/>
      <w:numPr>
        <w:ilvl w:val="5"/>
        <w:numId w:val="3"/>
      </w:numPr>
      <w:tabs>
        <w:tab w:val="right" w:leader="dot" w:pos="10632"/>
      </w:tabs>
      <w:jc w:val="center"/>
      <w:outlineLvl w:val="5"/>
    </w:pPr>
    <w:rPr>
      <w:rFonts w:ascii="Arial" w:hAnsi="Arial"/>
      <w:b/>
      <w:smallCaps/>
    </w:rPr>
  </w:style>
  <w:style w:type="paragraph" w:styleId="Titre7">
    <w:name w:val="heading 7"/>
    <w:basedOn w:val="Normal"/>
    <w:next w:val="Normal"/>
    <w:qFormat/>
    <w:rsid w:val="008C09C4"/>
    <w:pPr>
      <w:keepNext/>
      <w:numPr>
        <w:ilvl w:val="6"/>
        <w:numId w:val="3"/>
      </w:numPr>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b/>
    </w:rPr>
  </w:style>
  <w:style w:type="paragraph" w:styleId="Titre8">
    <w:name w:val="heading 8"/>
    <w:basedOn w:val="Normal"/>
    <w:next w:val="Normal"/>
    <w:qFormat/>
    <w:rsid w:val="008C09C4"/>
    <w:pPr>
      <w:keepNext/>
      <w:numPr>
        <w:ilvl w:val="7"/>
        <w:numId w:val="3"/>
      </w:numPr>
      <w:spacing w:line="480" w:lineRule="atLeast"/>
      <w:jc w:val="both"/>
      <w:outlineLvl w:val="7"/>
    </w:pPr>
    <w:rPr>
      <w:rFonts w:ascii="Arial" w:hAnsi="Arial"/>
      <w:b/>
      <w:sz w:val="28"/>
    </w:rPr>
  </w:style>
  <w:style w:type="paragraph" w:styleId="Titre9">
    <w:name w:val="heading 9"/>
    <w:basedOn w:val="Normal"/>
    <w:next w:val="Normal"/>
    <w:qFormat/>
    <w:rsid w:val="008C09C4"/>
    <w:pPr>
      <w:keepNext/>
      <w:numPr>
        <w:ilvl w:val="8"/>
        <w:numId w:val="3"/>
      </w:numPr>
      <w:tabs>
        <w:tab w:val="right" w:leader="dot" w:pos="10632"/>
      </w:tabs>
      <w:jc w:val="center"/>
      <w:outlineLvl w:val="8"/>
    </w:pPr>
    <w:rPr>
      <w:rFonts w:ascii="Arial" w:hAnsi="Arial"/>
      <w:b/>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8C09C4"/>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En-tte">
    <w:name w:val="header"/>
    <w:aliases w:val="En-tête1,E.e,En-tête 2,Style 2,En-tête Car1,En-tête Car Car Car,En-tête Car1 Car,En-tête Car Car,En-tête Car1 Car Car,En-tête Car1 Car Car Car Car Car,qualité"/>
    <w:basedOn w:val="Normal"/>
    <w:link w:val="En-tteCar"/>
    <w:rsid w:val="008C09C4"/>
    <w:pPr>
      <w:tabs>
        <w:tab w:val="center" w:pos="4536"/>
        <w:tab w:val="right" w:pos="9072"/>
      </w:tabs>
    </w:pPr>
    <w:rPr>
      <w:rFonts w:ascii="Arial" w:hAnsi="Arial"/>
    </w:rPr>
  </w:style>
  <w:style w:type="paragraph" w:styleId="Retraitcorpsdetexte">
    <w:name w:val="Body Text Indent"/>
    <w:basedOn w:val="Normal"/>
    <w:rsid w:val="008C09C4"/>
    <w:pPr>
      <w:tabs>
        <w:tab w:val="right" w:leader="dot" w:pos="10632"/>
      </w:tabs>
      <w:ind w:left="9214"/>
      <w:jc w:val="right"/>
    </w:pPr>
    <w:rPr>
      <w:rFonts w:ascii="Arial" w:hAnsi="Arial"/>
    </w:rPr>
  </w:style>
  <w:style w:type="character" w:styleId="Numrodepage">
    <w:name w:val="page number"/>
    <w:basedOn w:val="Policepardfaut"/>
    <w:rsid w:val="008C09C4"/>
  </w:style>
  <w:style w:type="paragraph" w:styleId="Pieddepage">
    <w:name w:val="footer"/>
    <w:basedOn w:val="Normal"/>
    <w:link w:val="PieddepageCar"/>
    <w:rsid w:val="008C09C4"/>
    <w:pPr>
      <w:tabs>
        <w:tab w:val="center" w:pos="4819"/>
        <w:tab w:val="right" w:pos="9071"/>
      </w:tabs>
    </w:pPr>
    <w:rPr>
      <w:rFonts w:ascii="Arial" w:hAnsi="Arial"/>
      <w:sz w:val="16"/>
    </w:rPr>
  </w:style>
  <w:style w:type="paragraph" w:styleId="Titre">
    <w:name w:val="Title"/>
    <w:basedOn w:val="Normal"/>
    <w:qFormat/>
    <w:rsid w:val="008C09C4"/>
    <w:pPr>
      <w:jc w:val="center"/>
    </w:pPr>
    <w:rPr>
      <w:rFonts w:ascii="Century Gothic" w:hAnsi="Century Gothic"/>
      <w:b/>
      <w:sz w:val="22"/>
      <w:u w:val="single"/>
    </w:rPr>
  </w:style>
  <w:style w:type="paragraph" w:styleId="Retraitcorpsdetexte2">
    <w:name w:val="Body Text Indent 2"/>
    <w:basedOn w:val="Normal"/>
    <w:rsid w:val="008C09C4"/>
    <w:pPr>
      <w:ind w:firstLine="709"/>
    </w:pPr>
    <w:rPr>
      <w:sz w:val="24"/>
    </w:rPr>
  </w:style>
  <w:style w:type="paragraph" w:customStyle="1" w:styleId="Standardniv1">
    <w:name w:val="Standard niv 1"/>
    <w:basedOn w:val="Titre1"/>
    <w:rsid w:val="008C09C4"/>
    <w:pPr>
      <w:keepNext w:val="0"/>
      <w:ind w:left="567"/>
      <w:jc w:val="both"/>
      <w:outlineLvl w:val="9"/>
    </w:pPr>
    <w:rPr>
      <w:rFonts w:ascii="Times" w:hAnsi="Times"/>
      <w:b w:val="0"/>
      <w:sz w:val="22"/>
    </w:rPr>
  </w:style>
  <w:style w:type="paragraph" w:customStyle="1" w:styleId="feuillet">
    <w:name w:val="feuillet"/>
    <w:basedOn w:val="Normal"/>
    <w:rsid w:val="008C09C4"/>
    <w:pPr>
      <w:pBdr>
        <w:top w:val="single" w:sz="6" w:space="1" w:color="auto"/>
        <w:left w:val="single" w:sz="6" w:space="1" w:color="auto"/>
        <w:bottom w:val="single" w:sz="6" w:space="1" w:color="auto"/>
        <w:right w:val="single" w:sz="6" w:space="1" w:color="auto"/>
      </w:pBdr>
      <w:ind w:right="5954"/>
      <w:jc w:val="both"/>
    </w:pPr>
    <w:rPr>
      <w:rFonts w:ascii="BR-02H" w:hAnsi="BR-02H"/>
      <w:i/>
      <w:spacing w:val="60"/>
    </w:rPr>
  </w:style>
  <w:style w:type="paragraph" w:styleId="Corpsdetexte3">
    <w:name w:val="Body Text 3"/>
    <w:basedOn w:val="Normal"/>
    <w:rsid w:val="008C09C4"/>
    <w:pPr>
      <w:tabs>
        <w:tab w:val="left" w:pos="1134"/>
        <w:tab w:val="left" w:pos="1843"/>
        <w:tab w:val="left" w:pos="8505"/>
      </w:tabs>
      <w:spacing w:line="240" w:lineRule="exact"/>
    </w:pPr>
    <w:rPr>
      <w:sz w:val="24"/>
      <w:u w:val="single"/>
    </w:rPr>
  </w:style>
  <w:style w:type="paragraph" w:styleId="Retraitnormal">
    <w:name w:val="Normal Indent"/>
    <w:basedOn w:val="Normal"/>
    <w:rsid w:val="008C09C4"/>
    <w:pPr>
      <w:ind w:left="426" w:hanging="426"/>
      <w:jc w:val="both"/>
    </w:pPr>
    <w:rPr>
      <w:rFonts w:ascii="BR-02H" w:hAnsi="BR-02H"/>
    </w:rPr>
  </w:style>
  <w:style w:type="paragraph" w:styleId="TM1">
    <w:name w:val="toc 1"/>
    <w:basedOn w:val="Normal"/>
    <w:next w:val="Normal"/>
    <w:autoRedefine/>
    <w:semiHidden/>
    <w:rsid w:val="008C09C4"/>
    <w:pPr>
      <w:tabs>
        <w:tab w:val="left" w:pos="400"/>
        <w:tab w:val="right" w:leader="dot" w:pos="9061"/>
      </w:tabs>
    </w:pPr>
    <w:rPr>
      <w:noProof/>
      <w:sz w:val="28"/>
    </w:rPr>
  </w:style>
  <w:style w:type="paragraph" w:styleId="TM2">
    <w:name w:val="toc 2"/>
    <w:basedOn w:val="Normal"/>
    <w:next w:val="Normal"/>
    <w:autoRedefine/>
    <w:semiHidden/>
    <w:rsid w:val="008C09C4"/>
    <w:pPr>
      <w:ind w:left="200"/>
    </w:pPr>
  </w:style>
  <w:style w:type="paragraph" w:styleId="TM3">
    <w:name w:val="toc 3"/>
    <w:basedOn w:val="Normal"/>
    <w:next w:val="Normal"/>
    <w:autoRedefine/>
    <w:semiHidden/>
    <w:rsid w:val="008C09C4"/>
    <w:pPr>
      <w:ind w:left="400"/>
    </w:pPr>
  </w:style>
  <w:style w:type="paragraph" w:styleId="TM4">
    <w:name w:val="toc 4"/>
    <w:basedOn w:val="Normal"/>
    <w:next w:val="Normal"/>
    <w:autoRedefine/>
    <w:semiHidden/>
    <w:rsid w:val="008C09C4"/>
    <w:pPr>
      <w:ind w:left="600"/>
    </w:pPr>
  </w:style>
  <w:style w:type="paragraph" w:styleId="TM5">
    <w:name w:val="toc 5"/>
    <w:basedOn w:val="Normal"/>
    <w:next w:val="Normal"/>
    <w:autoRedefine/>
    <w:semiHidden/>
    <w:rsid w:val="008C09C4"/>
    <w:pPr>
      <w:ind w:left="800"/>
    </w:pPr>
  </w:style>
  <w:style w:type="paragraph" w:styleId="TM6">
    <w:name w:val="toc 6"/>
    <w:basedOn w:val="Normal"/>
    <w:next w:val="Normal"/>
    <w:autoRedefine/>
    <w:semiHidden/>
    <w:rsid w:val="008C09C4"/>
    <w:pPr>
      <w:ind w:left="1000"/>
    </w:pPr>
  </w:style>
  <w:style w:type="paragraph" w:styleId="TM7">
    <w:name w:val="toc 7"/>
    <w:basedOn w:val="Normal"/>
    <w:next w:val="Normal"/>
    <w:autoRedefine/>
    <w:semiHidden/>
    <w:rsid w:val="008C09C4"/>
    <w:pPr>
      <w:ind w:left="1200"/>
    </w:pPr>
  </w:style>
  <w:style w:type="paragraph" w:styleId="TM8">
    <w:name w:val="toc 8"/>
    <w:basedOn w:val="Normal"/>
    <w:next w:val="Normal"/>
    <w:autoRedefine/>
    <w:semiHidden/>
    <w:rsid w:val="008C09C4"/>
    <w:pPr>
      <w:ind w:left="1400"/>
    </w:pPr>
  </w:style>
  <w:style w:type="paragraph" w:styleId="TM9">
    <w:name w:val="toc 9"/>
    <w:basedOn w:val="Normal"/>
    <w:next w:val="Normal"/>
    <w:autoRedefine/>
    <w:semiHidden/>
    <w:rsid w:val="008C09C4"/>
    <w:pPr>
      <w:ind w:left="1600"/>
    </w:pPr>
  </w:style>
  <w:style w:type="paragraph" w:styleId="Corpsdetexte2">
    <w:name w:val="Body Text 2"/>
    <w:basedOn w:val="Normal"/>
    <w:rsid w:val="008C09C4"/>
    <w:pPr>
      <w:spacing w:line="480" w:lineRule="atLeast"/>
      <w:jc w:val="both"/>
    </w:pPr>
    <w:rPr>
      <w:rFonts w:ascii="Arial" w:hAnsi="Arial"/>
      <w:color w:val="0000FF"/>
      <w:sz w:val="16"/>
    </w:rPr>
  </w:style>
  <w:style w:type="paragraph" w:customStyle="1" w:styleId="Normal1">
    <w:name w:val="Normal1"/>
    <w:basedOn w:val="Normal"/>
    <w:rsid w:val="008C09C4"/>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8C09C4"/>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styleId="Retraitcorpsdetexte3">
    <w:name w:val="Body Text Indent 3"/>
    <w:basedOn w:val="Normal"/>
    <w:rsid w:val="008C09C4"/>
    <w:pPr>
      <w:tabs>
        <w:tab w:val="left" w:pos="432"/>
        <w:tab w:val="left" w:pos="720"/>
        <w:tab w:val="left" w:pos="1152"/>
        <w:tab w:val="left" w:pos="2880"/>
      </w:tabs>
      <w:spacing w:line="240" w:lineRule="exact"/>
      <w:ind w:left="432" w:hanging="6"/>
      <w:jc w:val="both"/>
    </w:pPr>
    <w:rPr>
      <w:rFonts w:ascii="Tms Rmn" w:hAnsi="Tms Rmn"/>
      <w:i/>
      <w:sz w:val="24"/>
    </w:rPr>
  </w:style>
  <w:style w:type="paragraph" w:styleId="Normalcentr">
    <w:name w:val="Block Text"/>
    <w:basedOn w:val="Normal"/>
    <w:rsid w:val="008C09C4"/>
    <w:pPr>
      <w:tabs>
        <w:tab w:val="left" w:pos="1134"/>
        <w:tab w:val="left" w:pos="5954"/>
        <w:tab w:val="left" w:pos="8505"/>
      </w:tabs>
      <w:spacing w:line="240" w:lineRule="exact"/>
      <w:ind w:left="142" w:right="140" w:firstLine="1"/>
    </w:pPr>
    <w:rPr>
      <w:sz w:val="24"/>
    </w:rPr>
  </w:style>
  <w:style w:type="paragraph" w:customStyle="1" w:styleId="libellearticle">
    <w:name w:val="libellearticle"/>
    <w:basedOn w:val="Normal"/>
    <w:rsid w:val="008C09C4"/>
    <w:pPr>
      <w:overflowPunct w:val="0"/>
      <w:autoSpaceDE w:val="0"/>
      <w:autoSpaceDN w:val="0"/>
      <w:adjustRightInd w:val="0"/>
      <w:spacing w:before="100" w:after="100"/>
      <w:jc w:val="both"/>
      <w:textAlignment w:val="baseline"/>
    </w:pPr>
    <w:rPr>
      <w:rFonts w:ascii="Verdana" w:hAnsi="Verdana"/>
      <w:color w:val="000000"/>
    </w:rPr>
  </w:style>
  <w:style w:type="paragraph" w:customStyle="1" w:styleId="Corpsdetexte21">
    <w:name w:val="Corps de texte 21"/>
    <w:basedOn w:val="Normal"/>
    <w:rsid w:val="008C09C4"/>
    <w:pPr>
      <w:suppressAutoHyphens/>
      <w:jc w:val="both"/>
    </w:pPr>
    <w:rPr>
      <w:i/>
      <w:sz w:val="16"/>
    </w:rPr>
  </w:style>
  <w:style w:type="paragraph" w:styleId="Liste">
    <w:name w:val="List"/>
    <w:basedOn w:val="Corpsdetexte"/>
    <w:rsid w:val="008C09C4"/>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hapitre">
    <w:name w:val="Chapitre"/>
    <w:basedOn w:val="Normal"/>
    <w:rsid w:val="008C09C4"/>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customStyle="1" w:styleId="P1">
    <w:name w:val="P1"/>
    <w:basedOn w:val="Normal"/>
    <w:rsid w:val="00F5276A"/>
    <w:pPr>
      <w:spacing w:after="240" w:line="240" w:lineRule="exact"/>
      <w:jc w:val="both"/>
    </w:pPr>
    <w:rPr>
      <w:rFonts w:ascii="Arial" w:hAnsi="Arial"/>
    </w:rPr>
  </w:style>
  <w:style w:type="character" w:styleId="Lienhypertexte">
    <w:name w:val="Hyperlink"/>
    <w:basedOn w:val="Policepardfaut"/>
    <w:rsid w:val="00DE0A07"/>
    <w:rPr>
      <w:color w:val="0000FF"/>
      <w:u w:val="single"/>
    </w:rPr>
  </w:style>
  <w:style w:type="paragraph" w:styleId="Notedebasdepage">
    <w:name w:val="footnote text"/>
    <w:basedOn w:val="Normal"/>
    <w:semiHidden/>
    <w:rsid w:val="006829C3"/>
    <w:rPr>
      <w:rFonts w:ascii="Univers (WN)" w:hAnsi="Univers (WN)"/>
    </w:rPr>
  </w:style>
  <w:style w:type="character" w:styleId="Appelnotedebasdep">
    <w:name w:val="footnote reference"/>
    <w:basedOn w:val="Policepardfaut"/>
    <w:rsid w:val="006829C3"/>
    <w:rPr>
      <w:vertAlign w:val="superscript"/>
    </w:rPr>
  </w:style>
  <w:style w:type="paragraph" w:customStyle="1" w:styleId="En-tteEn-tte1Ee">
    <w:name w:val="En-tête.En-tête1.E.e"/>
    <w:basedOn w:val="Normal"/>
    <w:rsid w:val="00A364E3"/>
    <w:pPr>
      <w:tabs>
        <w:tab w:val="center" w:pos="4536"/>
        <w:tab w:val="right" w:pos="9072"/>
      </w:tabs>
    </w:pPr>
    <w:rPr>
      <w:rFonts w:ascii="New York" w:hAnsi="New York"/>
      <w:sz w:val="24"/>
    </w:rPr>
  </w:style>
  <w:style w:type="paragraph" w:customStyle="1" w:styleId="fcasegauche">
    <w:name w:val="f_case_gauche"/>
    <w:basedOn w:val="Normal"/>
    <w:rsid w:val="006D7EA9"/>
    <w:pPr>
      <w:spacing w:after="60"/>
      <w:ind w:left="284" w:hanging="284"/>
      <w:jc w:val="both"/>
    </w:pPr>
    <w:rPr>
      <w:rFonts w:ascii="Univers (WN)" w:hAnsi="Univers (WN)"/>
    </w:rPr>
  </w:style>
  <w:style w:type="paragraph" w:styleId="Textebrut">
    <w:name w:val="Plain Text"/>
    <w:basedOn w:val="Normal"/>
    <w:link w:val="TextebrutCar"/>
    <w:rsid w:val="006D7EA9"/>
    <w:rPr>
      <w:rFonts w:ascii="Courier New" w:hAnsi="Courier New"/>
    </w:rPr>
  </w:style>
  <w:style w:type="paragraph" w:styleId="Explorateurdedocuments">
    <w:name w:val="Document Map"/>
    <w:basedOn w:val="Normal"/>
    <w:semiHidden/>
    <w:rsid w:val="00F41B3F"/>
    <w:pPr>
      <w:shd w:val="clear" w:color="auto" w:fill="000080"/>
    </w:pPr>
    <w:rPr>
      <w:rFonts w:ascii="Tahoma" w:hAnsi="Tahoma" w:cs="Tahoma"/>
    </w:rPr>
  </w:style>
  <w:style w:type="character" w:styleId="Marquedecommentaire">
    <w:name w:val="annotation reference"/>
    <w:basedOn w:val="Policepardfaut"/>
    <w:rsid w:val="00A37B81"/>
    <w:rPr>
      <w:sz w:val="16"/>
      <w:szCs w:val="16"/>
    </w:rPr>
  </w:style>
  <w:style w:type="paragraph" w:styleId="Commentaire">
    <w:name w:val="annotation text"/>
    <w:basedOn w:val="Normal"/>
    <w:link w:val="CommentaireCar"/>
    <w:uiPriority w:val="99"/>
    <w:rsid w:val="00A37B81"/>
  </w:style>
  <w:style w:type="character" w:customStyle="1" w:styleId="CommentaireCar">
    <w:name w:val="Commentaire Car"/>
    <w:basedOn w:val="Policepardfaut"/>
    <w:link w:val="Commentaire"/>
    <w:uiPriority w:val="99"/>
    <w:rsid w:val="00A37B81"/>
  </w:style>
  <w:style w:type="paragraph" w:styleId="Objetducommentaire">
    <w:name w:val="annotation subject"/>
    <w:basedOn w:val="Commentaire"/>
    <w:next w:val="Commentaire"/>
    <w:link w:val="ObjetducommentaireCar"/>
    <w:rsid w:val="00A37B81"/>
    <w:rPr>
      <w:b/>
      <w:bCs/>
    </w:rPr>
  </w:style>
  <w:style w:type="character" w:customStyle="1" w:styleId="ObjetducommentaireCar">
    <w:name w:val="Objet du commentaire Car"/>
    <w:basedOn w:val="CommentaireCar"/>
    <w:link w:val="Objetducommentaire"/>
    <w:rsid w:val="00A37B81"/>
    <w:rPr>
      <w:b/>
      <w:bCs/>
    </w:rPr>
  </w:style>
  <w:style w:type="paragraph" w:styleId="Textedebulles">
    <w:name w:val="Balloon Text"/>
    <w:basedOn w:val="Normal"/>
    <w:link w:val="TextedebullesCar"/>
    <w:rsid w:val="00A37B81"/>
    <w:rPr>
      <w:rFonts w:ascii="Tahoma" w:hAnsi="Tahoma" w:cs="Tahoma"/>
      <w:sz w:val="16"/>
      <w:szCs w:val="16"/>
    </w:rPr>
  </w:style>
  <w:style w:type="character" w:customStyle="1" w:styleId="TextedebullesCar">
    <w:name w:val="Texte de bulles Car"/>
    <w:basedOn w:val="Policepardfaut"/>
    <w:link w:val="Textedebulles"/>
    <w:rsid w:val="00A37B81"/>
    <w:rPr>
      <w:rFonts w:ascii="Tahoma" w:hAnsi="Tahoma" w:cs="Tahoma"/>
      <w:sz w:val="16"/>
      <w:szCs w:val="16"/>
    </w:rPr>
  </w:style>
  <w:style w:type="character" w:customStyle="1" w:styleId="En-tteCar">
    <w:name w:val="En-tête Car"/>
    <w:aliases w:val="En-tête1 Car,E.e Car,En-tête 2 Car,Style 2 Car,En-tête Car1 Car1,En-tête Car Car Car Car,En-tête Car1 Car Car1,En-tête Car Car Car1,En-tête Car1 Car Car Car,En-tête Car1 Car Car Car Car Car Car,qualité Car"/>
    <w:basedOn w:val="Policepardfaut"/>
    <w:link w:val="En-tte"/>
    <w:uiPriority w:val="99"/>
    <w:rsid w:val="006E5022"/>
    <w:rPr>
      <w:rFonts w:ascii="Arial" w:hAnsi="Arial"/>
    </w:rPr>
  </w:style>
  <w:style w:type="character" w:customStyle="1" w:styleId="TextebrutCar">
    <w:name w:val="Texte brut Car"/>
    <w:basedOn w:val="Policepardfaut"/>
    <w:link w:val="Textebrut"/>
    <w:rsid w:val="001F171E"/>
    <w:rPr>
      <w:rFonts w:ascii="Courier New" w:hAnsi="Courier New"/>
    </w:rPr>
  </w:style>
  <w:style w:type="paragraph" w:customStyle="1" w:styleId="fcase1ertab">
    <w:name w:val="f_case_1ertab"/>
    <w:basedOn w:val="Normal"/>
    <w:rsid w:val="00980CE5"/>
    <w:pPr>
      <w:tabs>
        <w:tab w:val="left" w:pos="426"/>
      </w:tabs>
      <w:ind w:left="709" w:hanging="709"/>
      <w:jc w:val="both"/>
    </w:pPr>
    <w:rPr>
      <w:rFonts w:ascii="Univers (WN)" w:hAnsi="Univers (WN)"/>
    </w:rPr>
  </w:style>
  <w:style w:type="paragraph" w:styleId="Rvision">
    <w:name w:val="Revision"/>
    <w:hidden/>
    <w:uiPriority w:val="99"/>
    <w:semiHidden/>
    <w:rsid w:val="00707271"/>
  </w:style>
  <w:style w:type="character" w:customStyle="1" w:styleId="PieddepageCar">
    <w:name w:val="Pied de page Car"/>
    <w:link w:val="Pieddepage"/>
    <w:rsid w:val="003113DC"/>
    <w:rPr>
      <w:rFonts w:ascii="Arial" w:hAnsi="Arial"/>
      <w:sz w:val="16"/>
    </w:rPr>
  </w:style>
  <w:style w:type="paragraph" w:customStyle="1" w:styleId="Default">
    <w:name w:val="Default"/>
    <w:rsid w:val="005C654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471622">
      <w:bodyDiv w:val="1"/>
      <w:marLeft w:val="0"/>
      <w:marRight w:val="0"/>
      <w:marTop w:val="0"/>
      <w:marBottom w:val="0"/>
      <w:divBdr>
        <w:top w:val="none" w:sz="0" w:space="0" w:color="auto"/>
        <w:left w:val="none" w:sz="0" w:space="0" w:color="auto"/>
        <w:bottom w:val="none" w:sz="0" w:space="0" w:color="auto"/>
        <w:right w:val="none" w:sz="0" w:space="0" w:color="auto"/>
      </w:divBdr>
    </w:div>
    <w:div w:id="1324234937">
      <w:bodyDiv w:val="1"/>
      <w:marLeft w:val="0"/>
      <w:marRight w:val="0"/>
      <w:marTop w:val="0"/>
      <w:marBottom w:val="0"/>
      <w:divBdr>
        <w:top w:val="none" w:sz="0" w:space="0" w:color="auto"/>
        <w:left w:val="none" w:sz="0" w:space="0" w:color="auto"/>
        <w:bottom w:val="none" w:sz="0" w:space="0" w:color="auto"/>
        <w:right w:val="none" w:sz="0" w:space="0" w:color="auto"/>
      </w:divBdr>
    </w:div>
    <w:div w:id="1684432789">
      <w:bodyDiv w:val="1"/>
      <w:marLeft w:val="0"/>
      <w:marRight w:val="0"/>
      <w:marTop w:val="0"/>
      <w:marBottom w:val="0"/>
      <w:divBdr>
        <w:top w:val="none" w:sz="0" w:space="0" w:color="auto"/>
        <w:left w:val="none" w:sz="0" w:space="0" w:color="auto"/>
        <w:bottom w:val="none" w:sz="0" w:space="0" w:color="auto"/>
        <w:right w:val="none" w:sz="0" w:space="0" w:color="auto"/>
      </w:divBdr>
    </w:div>
    <w:div w:id="210515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6AABBA45BBF14198C730A793227406" ma:contentTypeVersion="18" ma:contentTypeDescription="Crée un document." ma:contentTypeScope="" ma:versionID="6b5b967a1878f998260a0a0e887969e5">
  <xsd:schema xmlns:xsd="http://www.w3.org/2001/XMLSchema" xmlns:xs="http://www.w3.org/2001/XMLSchema" xmlns:p="http://schemas.microsoft.com/office/2006/metadata/properties" xmlns:ns2="3c5e6729-fce5-4541-b135-e509197d70ca" xmlns:ns3="79e28896-ce29-4205-b7af-39dcc5bd2505" targetNamespace="http://schemas.microsoft.com/office/2006/metadata/properties" ma:root="true" ma:fieldsID="e1f8e206fc9db100f119a9b8ea365dba" ns2:_="" ns3:_="">
    <xsd:import namespace="3c5e6729-fce5-4541-b135-e509197d70ca"/>
    <xsd:import namespace="79e28896-ce29-4205-b7af-39dcc5bd25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5e6729-fce5-4541-b135-e509197d70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e28896-ce29-4205-b7af-39dcc5bd2505"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1037f2f8-38f1-4756-b7eb-040fc4c5dba6}" ma:internalName="TaxCatchAll" ma:showField="CatchAllData" ma:web="79e28896-ce29-4205-b7af-39dcc5bd25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c5e6729-fce5-4541-b135-e509197d70ca">
      <Terms xmlns="http://schemas.microsoft.com/office/infopath/2007/PartnerControls"/>
    </lcf76f155ced4ddcb4097134ff3c332f>
    <TaxCatchAll xmlns="79e28896-ce29-4205-b7af-39dcc5bd2505" xsi:nil="true"/>
    <SharedWithUsers xmlns="79e28896-ce29-4205-b7af-39dcc5bd2505">
      <UserInfo>
        <DisplayName/>
        <AccountId xsi:nil="true"/>
        <AccountType/>
      </UserInfo>
    </SharedWithUsers>
    <MediaLengthInSeconds xmlns="3c5e6729-fce5-4541-b135-e509197d70ca" xsi:nil="true"/>
  </documentManagement>
</p:properties>
</file>

<file path=customXml/itemProps1.xml><?xml version="1.0" encoding="utf-8"?>
<ds:datastoreItem xmlns:ds="http://schemas.openxmlformats.org/officeDocument/2006/customXml" ds:itemID="{8ABB33A1-7F1B-4E4D-9D2F-FBEA41BD7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5e6729-fce5-4541-b135-e509197d70ca"/>
    <ds:schemaRef ds:uri="79e28896-ce29-4205-b7af-39dcc5bd25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ED8E2F-C201-47E4-BA8F-4A8B07FF26F8}">
  <ds:schemaRefs>
    <ds:schemaRef ds:uri="http://schemas.microsoft.com/sharepoint/v3/contenttype/forms"/>
  </ds:schemaRefs>
</ds:datastoreItem>
</file>

<file path=customXml/itemProps3.xml><?xml version="1.0" encoding="utf-8"?>
<ds:datastoreItem xmlns:ds="http://schemas.openxmlformats.org/officeDocument/2006/customXml" ds:itemID="{6AB28E05-F0F4-442E-BEE0-E13257DC54CC}">
  <ds:schemaRefs>
    <ds:schemaRef ds:uri="http://schemas.microsoft.com/office/2006/metadata/properties"/>
    <ds:schemaRef ds:uri="http://schemas.microsoft.com/office/infopath/2007/PartnerControls"/>
    <ds:schemaRef ds:uri="3c5e6729-fce5-4541-b135-e509197d70ca"/>
    <ds:schemaRef ds:uri="79e28896-ce29-4205-b7af-39dcc5bd2505"/>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1129</Words>
  <Characters>6214</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ACTE D'ENGAGEMENT(AE)</vt:lpstr>
    </vt:vector>
  </TitlesOfParts>
  <Company>CETPDT</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D'ENGAGEMENT(AE)</dc:title>
  <dc:creator>TOLLEMER</dc:creator>
  <cp:lastModifiedBy>KAZALAC Marie Noelle (Acoss)</cp:lastModifiedBy>
  <cp:revision>10</cp:revision>
  <cp:lastPrinted>2021-01-25T16:05:00Z</cp:lastPrinted>
  <dcterms:created xsi:type="dcterms:W3CDTF">2024-10-02T10:09:00Z</dcterms:created>
  <dcterms:modified xsi:type="dcterms:W3CDTF">2025-06-17T12:10:00Z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0x010100FF6AABBA45BBF14198C730A793227406</vt:lpwstr>
  </property>
  <property fmtid="{D5CDD505-2E9C-101B-9397-08002B2CF9AE}" pid="3" name="MediaServiceImageTags">
    <vt:lpwstr/>
  </property>
  <property fmtid="{D5CDD505-2E9C-101B-9397-08002B2CF9AE}" pid="4" name="Order">
    <vt:r8>29100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